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E6B5B" w14:textId="77777777" w:rsidR="002D2D22" w:rsidRPr="00FF42C0" w:rsidRDefault="002D2D22">
      <w:pPr>
        <w:pStyle w:val="Heading1"/>
        <w:kinsoku w:val="0"/>
        <w:overflowPunct w:val="0"/>
        <w:spacing w:before="60"/>
        <w:ind w:left="3000" w:right="915"/>
        <w:rPr>
          <w:b w:val="0"/>
          <w:sz w:val="24"/>
          <w:szCs w:val="24"/>
        </w:rPr>
      </w:pPr>
      <w:r w:rsidRPr="00FF42C0">
        <w:rPr>
          <w:b w:val="0"/>
          <w:sz w:val="24"/>
          <w:szCs w:val="24"/>
        </w:rPr>
        <w:t>WNYRIC Advisory Council</w:t>
      </w:r>
      <w:r w:rsidRPr="00FF42C0">
        <w:rPr>
          <w:b w:val="0"/>
          <w:spacing w:val="-12"/>
          <w:sz w:val="24"/>
          <w:szCs w:val="24"/>
        </w:rPr>
        <w:t xml:space="preserve"> </w:t>
      </w:r>
      <w:r w:rsidRPr="00FF42C0">
        <w:rPr>
          <w:b w:val="0"/>
          <w:sz w:val="24"/>
          <w:szCs w:val="24"/>
        </w:rPr>
        <w:t>Agenda</w:t>
      </w:r>
    </w:p>
    <w:p w14:paraId="68C6C14D" w14:textId="476FA9DB" w:rsidR="009D4B54" w:rsidRPr="00FF42C0" w:rsidRDefault="00FF42C0" w:rsidP="009D4B54">
      <w:pPr>
        <w:jc w:val="center"/>
      </w:pPr>
      <w:r w:rsidRPr="00FF42C0">
        <w:t>May 17, 2018</w:t>
      </w:r>
    </w:p>
    <w:p w14:paraId="0CF62B86" w14:textId="77777777" w:rsidR="002710A4" w:rsidRPr="00FF42C0" w:rsidRDefault="002710A4" w:rsidP="002710A4">
      <w:pPr>
        <w:jc w:val="center"/>
      </w:pPr>
      <w:r w:rsidRPr="00FF42C0">
        <w:t xml:space="preserve">General Meeting </w:t>
      </w:r>
      <w:r w:rsidR="002C3317" w:rsidRPr="00FF42C0">
        <w:t>2:00 p.m. to 3:30</w:t>
      </w:r>
      <w:r w:rsidRPr="00FF42C0">
        <w:t xml:space="preserve"> p.m.</w:t>
      </w:r>
    </w:p>
    <w:p w14:paraId="044DBCEC" w14:textId="158A38B4" w:rsidR="00E82A2B" w:rsidRPr="00FF42C0" w:rsidRDefault="00FF42C0" w:rsidP="002710A4">
      <w:pPr>
        <w:jc w:val="center"/>
        <w:rPr>
          <w:color w:val="FF0000"/>
        </w:rPr>
      </w:pPr>
      <w:r w:rsidRPr="00FF42C0">
        <w:rPr>
          <w:color w:val="FF0000"/>
        </w:rPr>
        <w:t>Barb is available at 1:00 p.m. for questions</w:t>
      </w:r>
    </w:p>
    <w:p w14:paraId="72AE046A" w14:textId="77777777" w:rsidR="00FF42C0" w:rsidRPr="00FF42C0" w:rsidRDefault="00FF42C0" w:rsidP="002710A4">
      <w:pPr>
        <w:jc w:val="center"/>
        <w:rPr>
          <w:color w:val="FF0000"/>
        </w:rPr>
      </w:pPr>
    </w:p>
    <w:p w14:paraId="20808DE5" w14:textId="77777777" w:rsidR="002D2D22" w:rsidRPr="00FF42C0" w:rsidRDefault="002C3317">
      <w:pPr>
        <w:pStyle w:val="BodyText"/>
        <w:kinsoku w:val="0"/>
        <w:overflowPunct w:val="0"/>
        <w:ind w:left="119" w:right="915" w:firstLine="0"/>
        <w:rPr>
          <w:rFonts w:ascii="Times New Roman" w:hAnsi="Times New Roman" w:cs="Times New Roman"/>
          <w:sz w:val="24"/>
          <w:szCs w:val="24"/>
        </w:rPr>
      </w:pPr>
      <w:r w:rsidRPr="00FF42C0">
        <w:rPr>
          <w:rFonts w:ascii="Times New Roman" w:hAnsi="Times New Roman" w:cs="Times New Roman"/>
          <w:bCs/>
          <w:sz w:val="24"/>
          <w:szCs w:val="24"/>
        </w:rPr>
        <w:t>DL Sites:</w:t>
      </w:r>
    </w:p>
    <w:p w14:paraId="264A88CE" w14:textId="77777777" w:rsidR="00F546FF" w:rsidRPr="00FF42C0" w:rsidRDefault="002D2D22" w:rsidP="00F546FF">
      <w:pPr>
        <w:pStyle w:val="BodyText"/>
        <w:tabs>
          <w:tab w:val="left" w:pos="2999"/>
        </w:tabs>
        <w:kinsoku w:val="0"/>
        <w:overflowPunct w:val="0"/>
        <w:ind w:left="1440" w:right="20" w:firstLine="0"/>
        <w:rPr>
          <w:rFonts w:ascii="Times New Roman" w:hAnsi="Times New Roman" w:cs="Times New Roman"/>
          <w:w w:val="99"/>
          <w:sz w:val="24"/>
          <w:szCs w:val="24"/>
        </w:rPr>
      </w:pPr>
      <w:r w:rsidRPr="00FF42C0">
        <w:rPr>
          <w:rFonts w:ascii="Times New Roman" w:hAnsi="Times New Roman" w:cs="Times New Roman"/>
          <w:sz w:val="24"/>
          <w:szCs w:val="24"/>
        </w:rPr>
        <w:t>Erie 1 BOCES</w:t>
      </w:r>
      <w:r w:rsidRPr="00FF42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E3D96" w:rsidRPr="00FF42C0">
        <w:rPr>
          <w:rFonts w:ascii="Times New Roman" w:hAnsi="Times New Roman" w:cs="Times New Roman"/>
          <w:sz w:val="24"/>
          <w:szCs w:val="24"/>
        </w:rPr>
        <w:t>–</w:t>
      </w:r>
      <w:r w:rsidR="004742E0" w:rsidRPr="00FF42C0">
        <w:rPr>
          <w:rFonts w:ascii="Times New Roman" w:hAnsi="Times New Roman" w:cs="Times New Roman"/>
          <w:sz w:val="24"/>
          <w:szCs w:val="24"/>
        </w:rPr>
        <w:t>A</w:t>
      </w:r>
      <w:r w:rsidR="009D4B54" w:rsidRPr="00FF42C0">
        <w:rPr>
          <w:rFonts w:ascii="Times New Roman" w:hAnsi="Times New Roman" w:cs="Times New Roman"/>
          <w:sz w:val="24"/>
          <w:szCs w:val="24"/>
        </w:rPr>
        <w:t>2</w:t>
      </w:r>
      <w:r w:rsidRPr="00FF42C0">
        <w:rPr>
          <w:rFonts w:ascii="Times New Roman" w:hAnsi="Times New Roman" w:cs="Times New Roman"/>
          <w:sz w:val="24"/>
          <w:szCs w:val="24"/>
        </w:rPr>
        <w:t xml:space="preserve"> at Education Campus – 355 Harlem Road, West</w:t>
      </w:r>
      <w:r w:rsidRPr="00FF42C0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FF42C0">
        <w:rPr>
          <w:rFonts w:ascii="Times New Roman" w:hAnsi="Times New Roman" w:cs="Times New Roman"/>
          <w:sz w:val="24"/>
          <w:szCs w:val="24"/>
        </w:rPr>
        <w:t>Seneca</w:t>
      </w:r>
      <w:r w:rsidRPr="00FF42C0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</w:p>
    <w:p w14:paraId="1D501F22" w14:textId="77777777" w:rsidR="00F546FF" w:rsidRPr="00FF42C0" w:rsidRDefault="002D2D22" w:rsidP="00F546FF">
      <w:pPr>
        <w:pStyle w:val="BodyText"/>
        <w:tabs>
          <w:tab w:val="left" w:pos="2999"/>
        </w:tabs>
        <w:kinsoku w:val="0"/>
        <w:overflowPunct w:val="0"/>
        <w:ind w:left="1440" w:right="20" w:firstLine="0"/>
        <w:rPr>
          <w:rFonts w:ascii="Times New Roman" w:hAnsi="Times New Roman" w:cs="Times New Roman"/>
          <w:w w:val="99"/>
          <w:sz w:val="24"/>
          <w:szCs w:val="24"/>
        </w:rPr>
      </w:pPr>
      <w:r w:rsidRPr="00FF42C0">
        <w:rPr>
          <w:rFonts w:ascii="Times New Roman" w:hAnsi="Times New Roman" w:cs="Times New Roman"/>
          <w:sz w:val="24"/>
          <w:szCs w:val="24"/>
        </w:rPr>
        <w:t>Erie 2 BOCES</w:t>
      </w:r>
      <w:r w:rsidRPr="00FF42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E3D96" w:rsidRPr="00FF42C0">
        <w:rPr>
          <w:rFonts w:ascii="Times New Roman" w:hAnsi="Times New Roman" w:cs="Times New Roman"/>
          <w:sz w:val="24"/>
          <w:szCs w:val="24"/>
        </w:rPr>
        <w:t>–</w:t>
      </w:r>
      <w:r w:rsidRPr="00FF42C0">
        <w:rPr>
          <w:rFonts w:ascii="Times New Roman" w:hAnsi="Times New Roman" w:cs="Times New Roman"/>
          <w:sz w:val="24"/>
          <w:szCs w:val="24"/>
        </w:rPr>
        <w:t>LoGuidice Room 1 – 9520 Fredonia Stockton Road,</w:t>
      </w:r>
      <w:r w:rsidRPr="00FF42C0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FF42C0">
        <w:rPr>
          <w:rFonts w:ascii="Times New Roman" w:hAnsi="Times New Roman" w:cs="Times New Roman"/>
          <w:sz w:val="24"/>
          <w:szCs w:val="24"/>
        </w:rPr>
        <w:t>Fredonia</w:t>
      </w:r>
      <w:r w:rsidRPr="00FF42C0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</w:p>
    <w:p w14:paraId="63C796DB" w14:textId="6302C09D" w:rsidR="00D55CAE" w:rsidRDefault="002D2D22" w:rsidP="00D55CAE">
      <w:pPr>
        <w:pStyle w:val="BodyText"/>
        <w:tabs>
          <w:tab w:val="left" w:pos="2999"/>
        </w:tabs>
        <w:kinsoku w:val="0"/>
        <w:overflowPunct w:val="0"/>
        <w:ind w:left="1440" w:right="20" w:firstLine="0"/>
        <w:rPr>
          <w:rFonts w:ascii="Helv" w:hAnsi="Helv" w:cs="Helv"/>
          <w:sz w:val="24"/>
          <w:szCs w:val="24"/>
        </w:rPr>
      </w:pPr>
      <w:r w:rsidRPr="00FF42C0">
        <w:rPr>
          <w:rFonts w:ascii="Times New Roman" w:hAnsi="Times New Roman" w:cs="Times New Roman"/>
          <w:sz w:val="24"/>
          <w:szCs w:val="24"/>
        </w:rPr>
        <w:t>CA BOCES</w:t>
      </w:r>
      <w:r w:rsidRPr="00FF42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E3D96" w:rsidRPr="00FF42C0">
        <w:rPr>
          <w:rFonts w:ascii="Times New Roman" w:hAnsi="Times New Roman" w:cs="Times New Roman"/>
          <w:sz w:val="24"/>
          <w:szCs w:val="24"/>
        </w:rPr>
        <w:t>-</w:t>
      </w:r>
      <w:r w:rsidR="00D55CAE">
        <w:rPr>
          <w:rFonts w:ascii="Helv" w:hAnsi="Helv" w:cs="Helv"/>
          <w:color w:val="0000E0"/>
        </w:rPr>
        <w:t xml:space="preserve"> </w:t>
      </w:r>
      <w:r w:rsidR="00D55CAE" w:rsidRPr="00D55CAE">
        <w:rPr>
          <w:rFonts w:ascii="Helv" w:hAnsi="Helv" w:cs="Helv"/>
          <w:sz w:val="24"/>
          <w:szCs w:val="24"/>
        </w:rPr>
        <w:t>Admin C</w:t>
      </w:r>
      <w:r w:rsidR="00D55CAE">
        <w:rPr>
          <w:rFonts w:ascii="Helv" w:hAnsi="Helv" w:cs="Helv"/>
          <w:sz w:val="24"/>
          <w:szCs w:val="24"/>
        </w:rPr>
        <w:t>onference Rm (Zoom room system)</w:t>
      </w:r>
    </w:p>
    <w:p w14:paraId="39666609" w14:textId="77110A5D" w:rsidR="00F546FF" w:rsidRPr="00FF42C0" w:rsidRDefault="002D2D22" w:rsidP="00D55CAE">
      <w:pPr>
        <w:pStyle w:val="BodyText"/>
        <w:tabs>
          <w:tab w:val="left" w:pos="2999"/>
        </w:tabs>
        <w:kinsoku w:val="0"/>
        <w:overflowPunct w:val="0"/>
        <w:ind w:left="1440" w:right="20" w:firstLine="0"/>
        <w:rPr>
          <w:w w:val="99"/>
        </w:rPr>
      </w:pPr>
      <w:r w:rsidRPr="00D55CAE">
        <w:rPr>
          <w:sz w:val="24"/>
          <w:szCs w:val="24"/>
        </w:rPr>
        <w:t>ON BOCES</w:t>
      </w:r>
      <w:r w:rsidRPr="00D55CAE">
        <w:rPr>
          <w:spacing w:val="-4"/>
          <w:sz w:val="24"/>
          <w:szCs w:val="24"/>
        </w:rPr>
        <w:t xml:space="preserve"> </w:t>
      </w:r>
      <w:r w:rsidRPr="00D55CAE">
        <w:rPr>
          <w:sz w:val="24"/>
          <w:szCs w:val="24"/>
        </w:rPr>
        <w:t>-</w:t>
      </w:r>
      <w:r w:rsidR="007E3D96" w:rsidRPr="00D55CAE">
        <w:rPr>
          <w:sz w:val="24"/>
          <w:szCs w:val="24"/>
        </w:rPr>
        <w:t>D</w:t>
      </w:r>
      <w:r w:rsidRPr="00D55CAE">
        <w:rPr>
          <w:sz w:val="24"/>
          <w:szCs w:val="24"/>
        </w:rPr>
        <w:t>L Room at Tech</w:t>
      </w:r>
      <w:r w:rsidRPr="00D55CAE">
        <w:t xml:space="preserve"> </w:t>
      </w:r>
      <w:r w:rsidRPr="00FF42C0">
        <w:t>Center – 4124 Saunders Settlement Road,</w:t>
      </w:r>
      <w:r w:rsidRPr="00FF42C0">
        <w:rPr>
          <w:spacing w:val="-23"/>
        </w:rPr>
        <w:t xml:space="preserve"> </w:t>
      </w:r>
      <w:r w:rsidRPr="00FF42C0">
        <w:t>Sanborn</w:t>
      </w:r>
      <w:r w:rsidRPr="00FF42C0">
        <w:rPr>
          <w:w w:val="99"/>
        </w:rPr>
        <w:t xml:space="preserve"> </w:t>
      </w:r>
    </w:p>
    <w:p w14:paraId="1091D952" w14:textId="7EE9881B" w:rsidR="002D2D22" w:rsidRDefault="002D2D22" w:rsidP="00F546FF">
      <w:pPr>
        <w:pStyle w:val="NormalWeb"/>
        <w:tabs>
          <w:tab w:val="left" w:pos="2999"/>
        </w:tabs>
        <w:kinsoku w:val="0"/>
        <w:overflowPunct w:val="0"/>
        <w:spacing w:before="0" w:beforeAutospacing="0" w:after="0" w:afterAutospacing="0"/>
        <w:ind w:left="1440"/>
        <w:textAlignment w:val="baseline"/>
      </w:pPr>
      <w:r w:rsidRPr="00FF42C0">
        <w:t>GST BOCES</w:t>
      </w:r>
      <w:r w:rsidRPr="00FF42C0">
        <w:rPr>
          <w:spacing w:val="-3"/>
        </w:rPr>
        <w:t xml:space="preserve"> </w:t>
      </w:r>
      <w:r w:rsidRPr="00FF42C0">
        <w:t>-</w:t>
      </w:r>
      <w:r w:rsidRPr="00FF42C0">
        <w:tab/>
      </w:r>
      <w:r w:rsidR="00F60E8D" w:rsidRPr="00FF42C0">
        <w:t xml:space="preserve">Hornell High School Telepresence Room </w:t>
      </w:r>
      <w:r w:rsidRPr="00FF42C0">
        <w:t>134 Seneca Road, Hornell</w:t>
      </w:r>
    </w:p>
    <w:p w14:paraId="6017743C" w14:textId="3B69766B" w:rsidR="00C172F7" w:rsidRPr="00C172F7" w:rsidRDefault="00C172F7" w:rsidP="00F546FF">
      <w:pPr>
        <w:pStyle w:val="NormalWeb"/>
        <w:tabs>
          <w:tab w:val="left" w:pos="2999"/>
        </w:tabs>
        <w:kinsoku w:val="0"/>
        <w:overflowPunct w:val="0"/>
        <w:spacing w:before="0" w:beforeAutospacing="0" w:after="0" w:afterAutospacing="0"/>
        <w:ind w:left="1440"/>
        <w:textAlignment w:val="baseline"/>
        <w:rPr>
          <w:i/>
          <w:color w:val="FF0000"/>
        </w:rPr>
      </w:pPr>
      <w:r w:rsidRPr="00C172F7">
        <w:rPr>
          <w:i/>
          <w:color w:val="FF0000"/>
        </w:rPr>
        <w:t>Jim Fregelette will be doing a webex for his portion</w:t>
      </w:r>
    </w:p>
    <w:p w14:paraId="3CFB7A6C" w14:textId="00A2C198" w:rsidR="00C172F7" w:rsidRPr="00FF42C0" w:rsidRDefault="00C172F7" w:rsidP="00C172F7">
      <w:pPr>
        <w:pStyle w:val="NormalWeb"/>
        <w:tabs>
          <w:tab w:val="left" w:pos="2999"/>
        </w:tabs>
        <w:kinsoku w:val="0"/>
        <w:overflowPunct w:val="0"/>
        <w:spacing w:before="0" w:beforeAutospacing="0" w:after="0" w:afterAutospacing="0"/>
        <w:textAlignment w:val="baseline"/>
      </w:pPr>
      <w:r>
        <w:tab/>
      </w:r>
    </w:p>
    <w:p w14:paraId="7A0619F5" w14:textId="77777777" w:rsidR="00E82A2B" w:rsidRPr="00FF42C0" w:rsidRDefault="00E82A2B" w:rsidP="00F546FF">
      <w:pPr>
        <w:pStyle w:val="NormalWeb"/>
        <w:tabs>
          <w:tab w:val="left" w:pos="2999"/>
        </w:tabs>
        <w:kinsoku w:val="0"/>
        <w:overflowPunct w:val="0"/>
        <w:spacing w:before="0" w:beforeAutospacing="0" w:after="0" w:afterAutospacing="0"/>
        <w:ind w:left="1440"/>
        <w:textAlignment w:val="baseline"/>
      </w:pPr>
    </w:p>
    <w:p w14:paraId="25AE221B" w14:textId="77777777" w:rsidR="002D2D22" w:rsidRPr="00FF42C0" w:rsidRDefault="002D2D22">
      <w:pPr>
        <w:pStyle w:val="Heading1"/>
        <w:kinsoku w:val="0"/>
        <w:overflowPunct w:val="0"/>
        <w:ind w:right="915"/>
        <w:rPr>
          <w:b w:val="0"/>
          <w:bCs w:val="0"/>
          <w:sz w:val="24"/>
          <w:szCs w:val="24"/>
        </w:rPr>
      </w:pPr>
      <w:r w:rsidRPr="00FF42C0">
        <w:rPr>
          <w:b w:val="0"/>
          <w:sz w:val="24"/>
          <w:szCs w:val="24"/>
        </w:rPr>
        <w:t>Administrative</w:t>
      </w:r>
      <w:r w:rsidRPr="00FF42C0">
        <w:rPr>
          <w:b w:val="0"/>
          <w:spacing w:val="-12"/>
          <w:sz w:val="24"/>
          <w:szCs w:val="24"/>
        </w:rPr>
        <w:t xml:space="preserve"> </w:t>
      </w:r>
      <w:r w:rsidRPr="00FF42C0">
        <w:rPr>
          <w:b w:val="0"/>
          <w:sz w:val="24"/>
          <w:szCs w:val="24"/>
        </w:rPr>
        <w:t>Items:</w:t>
      </w:r>
    </w:p>
    <w:p w14:paraId="08B605B7" w14:textId="77777777" w:rsidR="00EA3932" w:rsidRPr="00FF42C0" w:rsidRDefault="002D2D22" w:rsidP="007E3D96">
      <w:pPr>
        <w:pStyle w:val="BodyText"/>
        <w:kinsoku w:val="0"/>
        <w:overflowPunct w:val="0"/>
        <w:spacing w:before="29" w:line="276" w:lineRule="auto"/>
        <w:ind w:right="4763"/>
        <w:rPr>
          <w:rFonts w:ascii="Times New Roman" w:hAnsi="Times New Roman" w:cs="Times New Roman"/>
          <w:w w:val="99"/>
          <w:sz w:val="24"/>
          <w:szCs w:val="24"/>
        </w:rPr>
      </w:pPr>
      <w:r w:rsidRPr="00FF42C0">
        <w:rPr>
          <w:rFonts w:ascii="Times New Roman" w:hAnsi="Times New Roman" w:cs="Times New Roman"/>
          <w:sz w:val="24"/>
          <w:szCs w:val="24"/>
        </w:rPr>
        <w:t>Call to order –</w:t>
      </w:r>
      <w:r w:rsidR="00E82A2B" w:rsidRPr="00FF42C0">
        <w:rPr>
          <w:rFonts w:ascii="Times New Roman" w:hAnsi="Times New Roman" w:cs="Times New Roman"/>
          <w:sz w:val="24"/>
          <w:szCs w:val="24"/>
        </w:rPr>
        <w:t xml:space="preserve"> </w:t>
      </w:r>
      <w:r w:rsidR="009D4B54" w:rsidRPr="00FF42C0">
        <w:rPr>
          <w:rFonts w:ascii="Times New Roman" w:hAnsi="Times New Roman" w:cs="Times New Roman"/>
          <w:sz w:val="24"/>
          <w:szCs w:val="24"/>
        </w:rPr>
        <w:t>Greg Woytila</w:t>
      </w:r>
      <w:r w:rsidRPr="00FF42C0">
        <w:rPr>
          <w:rFonts w:ascii="Times New Roman" w:hAnsi="Times New Roman" w:cs="Times New Roman"/>
          <w:sz w:val="24"/>
          <w:szCs w:val="24"/>
        </w:rPr>
        <w:t>,</w:t>
      </w:r>
      <w:r w:rsidRPr="00FF42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7E3D96" w:rsidRPr="00FF42C0">
        <w:rPr>
          <w:rFonts w:ascii="Times New Roman" w:hAnsi="Times New Roman" w:cs="Times New Roman"/>
          <w:spacing w:val="-17"/>
          <w:sz w:val="24"/>
          <w:szCs w:val="24"/>
        </w:rPr>
        <w:t>Ch</w:t>
      </w:r>
      <w:r w:rsidRPr="00FF42C0">
        <w:rPr>
          <w:rFonts w:ascii="Times New Roman" w:hAnsi="Times New Roman" w:cs="Times New Roman"/>
          <w:sz w:val="24"/>
          <w:szCs w:val="24"/>
        </w:rPr>
        <w:t>air</w:t>
      </w:r>
      <w:r w:rsidRPr="00FF42C0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</w:p>
    <w:p w14:paraId="285E0A3C" w14:textId="18EC4B19" w:rsidR="005E0A71" w:rsidRPr="00FF42C0" w:rsidRDefault="007E3D96" w:rsidP="00E82A2B">
      <w:pPr>
        <w:pStyle w:val="BodyText"/>
        <w:ind w:left="0" w:firstLine="0"/>
        <w:rPr>
          <w:rFonts w:ascii="Times New Roman" w:hAnsi="Times New Roman" w:cs="Times New Roman"/>
          <w:sz w:val="24"/>
          <w:szCs w:val="24"/>
        </w:rPr>
      </w:pPr>
      <w:r w:rsidRPr="00FF42C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54E11" w:rsidRPr="00FF42C0">
        <w:rPr>
          <w:rFonts w:ascii="Times New Roman" w:hAnsi="Times New Roman" w:cs="Times New Roman"/>
          <w:sz w:val="24"/>
          <w:szCs w:val="24"/>
        </w:rPr>
        <w:t xml:space="preserve">     </w:t>
      </w:r>
      <w:r w:rsidR="002D2D22" w:rsidRPr="00FF42C0">
        <w:rPr>
          <w:rFonts w:ascii="Times New Roman" w:hAnsi="Times New Roman" w:cs="Times New Roman"/>
          <w:sz w:val="24"/>
          <w:szCs w:val="24"/>
        </w:rPr>
        <w:t>Roll call –</w:t>
      </w:r>
      <w:r w:rsidR="002D2D22" w:rsidRPr="00FF42C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2D2D22" w:rsidRPr="00FF42C0">
        <w:rPr>
          <w:rFonts w:ascii="Times New Roman" w:hAnsi="Times New Roman" w:cs="Times New Roman"/>
          <w:sz w:val="24"/>
          <w:szCs w:val="24"/>
        </w:rPr>
        <w:t>Chair</w:t>
      </w:r>
      <w:r w:rsidR="005E0A71" w:rsidRPr="00FF42C0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C09C9D6" w14:textId="229A2DFF" w:rsidR="00FF42C0" w:rsidRDefault="00FF42C0" w:rsidP="00E82A2B">
      <w:pPr>
        <w:pStyle w:val="BodyText"/>
        <w:ind w:left="0" w:firstLine="0"/>
        <w:rPr>
          <w:rFonts w:ascii="Times New Roman" w:hAnsi="Times New Roman" w:cs="Times New Roman"/>
          <w:sz w:val="24"/>
          <w:szCs w:val="24"/>
        </w:rPr>
      </w:pPr>
      <w:r w:rsidRPr="00FF42C0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Nominations for Leadership for 2018 -2019</w:t>
      </w:r>
    </w:p>
    <w:p w14:paraId="0FE352A0" w14:textId="604B5100" w:rsidR="00FF42C0" w:rsidRDefault="00FF42C0" w:rsidP="00FF42C0">
      <w:pPr>
        <w:pStyle w:val="BodyText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Chair</w:t>
      </w:r>
    </w:p>
    <w:p w14:paraId="446F5E37" w14:textId="60D194EF" w:rsidR="00FF42C0" w:rsidRPr="00FF42C0" w:rsidRDefault="00FF42C0" w:rsidP="00FF42C0">
      <w:pPr>
        <w:pStyle w:val="BodyText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Vice Chair</w:t>
      </w:r>
    </w:p>
    <w:p w14:paraId="1CB2DDA4" w14:textId="38DE9B90" w:rsidR="002710A4" w:rsidRPr="00FF42C0" w:rsidRDefault="00FF42C0" w:rsidP="00FF42C0">
      <w:pPr>
        <w:pStyle w:val="BodyText"/>
        <w:ind w:left="0" w:firstLine="0"/>
        <w:rPr>
          <w:rFonts w:ascii="Times New Roman" w:hAnsi="Times New Roman" w:cs="Times New Roman"/>
          <w:sz w:val="24"/>
          <w:szCs w:val="24"/>
        </w:rPr>
      </w:pPr>
      <w:r w:rsidRPr="00FF42C0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9D4B54" w:rsidRPr="00FF42C0">
        <w:rPr>
          <w:rFonts w:ascii="Times New Roman" w:hAnsi="Times New Roman" w:cs="Times New Roman"/>
          <w:sz w:val="24"/>
          <w:szCs w:val="24"/>
        </w:rPr>
        <w:t>Minutes-</w:t>
      </w:r>
      <w:r w:rsidR="00970CFC" w:rsidRPr="00FF42C0">
        <w:rPr>
          <w:rFonts w:ascii="Times New Roman" w:hAnsi="Times New Roman" w:cs="Times New Roman"/>
          <w:sz w:val="24"/>
          <w:szCs w:val="24"/>
        </w:rPr>
        <w:t xml:space="preserve"> </w:t>
      </w:r>
      <w:r w:rsidR="0081321B">
        <w:rPr>
          <w:rFonts w:ascii="Times New Roman" w:hAnsi="Times New Roman" w:cs="Times New Roman"/>
          <w:sz w:val="24"/>
          <w:szCs w:val="24"/>
        </w:rPr>
        <w:t>March 8, 2018</w:t>
      </w:r>
      <w:r w:rsidR="002D2D22" w:rsidRPr="00FF42C0">
        <w:rPr>
          <w:rFonts w:ascii="Times New Roman" w:hAnsi="Times New Roman" w:cs="Times New Roman"/>
          <w:sz w:val="24"/>
          <w:szCs w:val="24"/>
        </w:rPr>
        <w:t>–approval needed –</w:t>
      </w:r>
      <w:r w:rsidR="002D2D22" w:rsidRPr="00FF42C0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2D2D22" w:rsidRPr="00FF42C0">
        <w:rPr>
          <w:rFonts w:ascii="Times New Roman" w:hAnsi="Times New Roman" w:cs="Times New Roman"/>
          <w:sz w:val="24"/>
          <w:szCs w:val="24"/>
        </w:rPr>
        <w:t>Chair</w:t>
      </w:r>
    </w:p>
    <w:p w14:paraId="00415567" w14:textId="77777777" w:rsidR="002D2D22" w:rsidRPr="00FF42C0" w:rsidRDefault="002D2D22" w:rsidP="007E3D96">
      <w:pPr>
        <w:pStyle w:val="BodyText"/>
        <w:kinsoku w:val="0"/>
        <w:overflowPunct w:val="0"/>
        <w:spacing w:line="276" w:lineRule="auto"/>
        <w:ind w:right="3015"/>
        <w:rPr>
          <w:rFonts w:ascii="Times New Roman" w:hAnsi="Times New Roman" w:cs="Times New Roman"/>
          <w:sz w:val="24"/>
          <w:szCs w:val="24"/>
        </w:rPr>
      </w:pPr>
      <w:r w:rsidRPr="00FF42C0">
        <w:rPr>
          <w:rFonts w:ascii="Times New Roman" w:hAnsi="Times New Roman" w:cs="Times New Roman"/>
          <w:sz w:val="24"/>
          <w:szCs w:val="24"/>
        </w:rPr>
        <w:t>Today’s Agenda approval needed –</w:t>
      </w:r>
      <w:r w:rsidRPr="00FF42C0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FF42C0">
        <w:rPr>
          <w:rFonts w:ascii="Times New Roman" w:hAnsi="Times New Roman" w:cs="Times New Roman"/>
          <w:sz w:val="24"/>
          <w:szCs w:val="24"/>
        </w:rPr>
        <w:t>Chair</w:t>
      </w:r>
    </w:p>
    <w:p w14:paraId="647CC449" w14:textId="77777777" w:rsidR="00D15B17" w:rsidRPr="00FF42C0" w:rsidRDefault="00D15B17">
      <w:pPr>
        <w:pStyle w:val="BodyText"/>
        <w:kinsoku w:val="0"/>
        <w:overflowPunct w:val="0"/>
        <w:spacing w:line="276" w:lineRule="auto"/>
        <w:ind w:left="1559" w:right="3015" w:firstLine="0"/>
        <w:rPr>
          <w:rFonts w:ascii="Times New Roman" w:hAnsi="Times New Roman" w:cs="Times New Roman"/>
          <w:sz w:val="24"/>
          <w:szCs w:val="24"/>
        </w:rPr>
      </w:pPr>
    </w:p>
    <w:p w14:paraId="220E7D8C" w14:textId="77777777" w:rsidR="002D2D22" w:rsidRPr="00FF42C0" w:rsidRDefault="00B70ED0" w:rsidP="0070306B">
      <w:pPr>
        <w:pStyle w:val="Heading1"/>
        <w:kinsoku w:val="0"/>
        <w:overflowPunct w:val="0"/>
        <w:spacing w:before="8"/>
        <w:ind w:right="915"/>
        <w:jc w:val="both"/>
        <w:rPr>
          <w:b w:val="0"/>
          <w:bCs w:val="0"/>
          <w:sz w:val="24"/>
          <w:szCs w:val="24"/>
        </w:rPr>
      </w:pPr>
      <w:r w:rsidRPr="00FF42C0">
        <w:rPr>
          <w:b w:val="0"/>
          <w:sz w:val="24"/>
          <w:szCs w:val="24"/>
        </w:rPr>
        <w:t xml:space="preserve">Reoccurring </w:t>
      </w:r>
      <w:r w:rsidR="002D2D22" w:rsidRPr="00FF42C0">
        <w:rPr>
          <w:b w:val="0"/>
          <w:sz w:val="24"/>
          <w:szCs w:val="24"/>
        </w:rPr>
        <w:t>Topics:</w:t>
      </w:r>
    </w:p>
    <w:p w14:paraId="6D1A9615" w14:textId="7CF01D42" w:rsidR="2EC48115" w:rsidRPr="00FF42C0" w:rsidRDefault="2EC48115" w:rsidP="2EC48115">
      <w:pPr>
        <w:pStyle w:val="ListParagraph"/>
        <w:numPr>
          <w:ilvl w:val="0"/>
          <w:numId w:val="12"/>
        </w:numPr>
        <w:spacing w:before="26"/>
      </w:pPr>
      <w:r w:rsidRPr="00FF42C0">
        <w:t>Broadband and Effectiveness of Network – Brandon Montross</w:t>
      </w:r>
    </w:p>
    <w:p w14:paraId="385E314B" w14:textId="7F866F47" w:rsidR="001E17B3" w:rsidRPr="00FF42C0" w:rsidRDefault="2EC48115" w:rsidP="0081321B">
      <w:pPr>
        <w:pStyle w:val="ListParagraph"/>
        <w:numPr>
          <w:ilvl w:val="2"/>
          <w:numId w:val="15"/>
        </w:numPr>
        <w:tabs>
          <w:tab w:val="left" w:pos="1920"/>
        </w:tabs>
        <w:kinsoku w:val="0"/>
        <w:overflowPunct w:val="0"/>
        <w:spacing w:before="26"/>
      </w:pPr>
      <w:r w:rsidRPr="00FF42C0">
        <w:t xml:space="preserve">Broadband Steering Committee meeting – Brandon Montross </w:t>
      </w:r>
    </w:p>
    <w:p w14:paraId="75B9E2CA" w14:textId="77777777" w:rsidR="002D2D22" w:rsidRPr="00FF42C0" w:rsidRDefault="2EC48115" w:rsidP="2EC48115">
      <w:pPr>
        <w:pStyle w:val="ListParagraph"/>
        <w:numPr>
          <w:ilvl w:val="2"/>
          <w:numId w:val="15"/>
        </w:numPr>
        <w:tabs>
          <w:tab w:val="left" w:pos="2250"/>
          <w:tab w:val="left" w:pos="2279"/>
        </w:tabs>
        <w:kinsoku w:val="0"/>
        <w:overflowPunct w:val="0"/>
        <w:ind w:right="157"/>
      </w:pPr>
      <w:r w:rsidRPr="00FF42C0">
        <w:t>Previous talking points questions for table discussions (page 3) - Sharing of information or questions from constituency groups</w:t>
      </w:r>
    </w:p>
    <w:p w14:paraId="2126723A" w14:textId="5B2169B1" w:rsidR="002D2D22" w:rsidRPr="00FF42C0" w:rsidRDefault="002D2D22" w:rsidP="2EC48115">
      <w:pPr>
        <w:pStyle w:val="Heading1"/>
        <w:numPr>
          <w:ilvl w:val="1"/>
          <w:numId w:val="15"/>
        </w:numPr>
        <w:tabs>
          <w:tab w:val="left" w:pos="1920"/>
        </w:tabs>
        <w:kinsoku w:val="0"/>
        <w:overflowPunct w:val="0"/>
        <w:ind w:right="915"/>
        <w:rPr>
          <w:sz w:val="24"/>
          <w:szCs w:val="24"/>
        </w:rPr>
      </w:pPr>
      <w:r w:rsidRPr="00FF42C0">
        <w:rPr>
          <w:b w:val="0"/>
          <w:bCs w:val="0"/>
          <w:sz w:val="24"/>
          <w:szCs w:val="24"/>
        </w:rPr>
        <w:t>Smart</w:t>
      </w:r>
      <w:r w:rsidR="008003AA">
        <w:rPr>
          <w:b w:val="0"/>
          <w:bCs w:val="0"/>
          <w:sz w:val="24"/>
          <w:szCs w:val="24"/>
        </w:rPr>
        <w:t xml:space="preserve"> Schools Bond Act u</w:t>
      </w:r>
      <w:r w:rsidRPr="00FF42C0">
        <w:rPr>
          <w:b w:val="0"/>
          <w:bCs w:val="0"/>
          <w:sz w:val="24"/>
          <w:szCs w:val="24"/>
        </w:rPr>
        <w:t>pdates – Michelle</w:t>
      </w:r>
      <w:r w:rsidRPr="00FF42C0">
        <w:rPr>
          <w:b w:val="0"/>
          <w:bCs w:val="0"/>
          <w:spacing w:val="-3"/>
          <w:sz w:val="24"/>
          <w:szCs w:val="24"/>
        </w:rPr>
        <w:t xml:space="preserve"> </w:t>
      </w:r>
      <w:r w:rsidRPr="00FF42C0">
        <w:rPr>
          <w:b w:val="0"/>
          <w:bCs w:val="0"/>
          <w:sz w:val="24"/>
          <w:szCs w:val="24"/>
        </w:rPr>
        <w:t>Okal-Frink</w:t>
      </w:r>
    </w:p>
    <w:p w14:paraId="55089B5F" w14:textId="77777777" w:rsidR="002D2D22" w:rsidRPr="00FF42C0" w:rsidRDefault="002D2D22" w:rsidP="2EC48115">
      <w:pPr>
        <w:pStyle w:val="Heading1"/>
        <w:numPr>
          <w:ilvl w:val="1"/>
          <w:numId w:val="15"/>
        </w:numPr>
        <w:tabs>
          <w:tab w:val="left" w:pos="1920"/>
        </w:tabs>
        <w:kinsoku w:val="0"/>
        <w:overflowPunct w:val="0"/>
        <w:ind w:right="915"/>
        <w:rPr>
          <w:sz w:val="24"/>
          <w:szCs w:val="24"/>
        </w:rPr>
      </w:pPr>
      <w:r w:rsidRPr="00FF42C0">
        <w:rPr>
          <w:b w:val="0"/>
          <w:bCs w:val="0"/>
          <w:sz w:val="24"/>
          <w:szCs w:val="24"/>
        </w:rPr>
        <w:t>Education Law</w:t>
      </w:r>
      <w:r w:rsidRPr="00FF42C0">
        <w:rPr>
          <w:b w:val="0"/>
          <w:bCs w:val="0"/>
          <w:spacing w:val="1"/>
          <w:sz w:val="24"/>
          <w:szCs w:val="24"/>
        </w:rPr>
        <w:t xml:space="preserve"> </w:t>
      </w:r>
      <w:r w:rsidRPr="00FF42C0">
        <w:rPr>
          <w:b w:val="0"/>
          <w:bCs w:val="0"/>
          <w:sz w:val="24"/>
          <w:szCs w:val="24"/>
        </w:rPr>
        <w:t>2D</w:t>
      </w:r>
      <w:r w:rsidR="00351709" w:rsidRPr="00FF42C0">
        <w:rPr>
          <w:b w:val="0"/>
          <w:bCs w:val="0"/>
          <w:sz w:val="24"/>
          <w:szCs w:val="24"/>
        </w:rPr>
        <w:t xml:space="preserve"> – Michelle Okal-Frink</w:t>
      </w:r>
    </w:p>
    <w:p w14:paraId="1BF416EC" w14:textId="77777777" w:rsidR="00B44598" w:rsidRPr="00FF42C0" w:rsidRDefault="00B44598">
      <w:pPr>
        <w:pStyle w:val="BodyText"/>
        <w:kinsoku w:val="0"/>
        <w:overflowPunct w:val="0"/>
        <w:spacing w:before="1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9A9E73A" w14:textId="68E781D8" w:rsidR="002D2D22" w:rsidRDefault="002D2D22" w:rsidP="00EA3932">
      <w:pPr>
        <w:pStyle w:val="Heading1"/>
        <w:kinsoku w:val="0"/>
        <w:overflowPunct w:val="0"/>
        <w:spacing w:before="73"/>
        <w:ind w:left="120"/>
        <w:rPr>
          <w:b w:val="0"/>
          <w:sz w:val="24"/>
          <w:szCs w:val="24"/>
        </w:rPr>
      </w:pPr>
      <w:r w:rsidRPr="00FF42C0">
        <w:rPr>
          <w:b w:val="0"/>
          <w:sz w:val="24"/>
          <w:szCs w:val="24"/>
        </w:rPr>
        <w:t>New</w:t>
      </w:r>
      <w:r w:rsidRPr="00FF42C0">
        <w:rPr>
          <w:b w:val="0"/>
          <w:spacing w:val="-9"/>
          <w:sz w:val="24"/>
          <w:szCs w:val="24"/>
        </w:rPr>
        <w:t xml:space="preserve"> </w:t>
      </w:r>
      <w:r w:rsidRPr="00FF42C0">
        <w:rPr>
          <w:b w:val="0"/>
          <w:sz w:val="24"/>
          <w:szCs w:val="24"/>
        </w:rPr>
        <w:t>Business:</w:t>
      </w:r>
    </w:p>
    <w:p w14:paraId="146D1FBA" w14:textId="77777777" w:rsidR="006E15DB" w:rsidRPr="006E15DB" w:rsidRDefault="006E15DB" w:rsidP="006E15DB"/>
    <w:p w14:paraId="70DD2EF7" w14:textId="77777777" w:rsidR="00926AD8" w:rsidRPr="00FF42C0" w:rsidRDefault="002D2D22" w:rsidP="001C6451">
      <w:pPr>
        <w:pStyle w:val="ListParagraph"/>
        <w:numPr>
          <w:ilvl w:val="0"/>
          <w:numId w:val="16"/>
        </w:numPr>
        <w:tabs>
          <w:tab w:val="left" w:pos="360"/>
        </w:tabs>
        <w:kinsoku w:val="0"/>
        <w:overflowPunct w:val="0"/>
        <w:spacing w:before="36"/>
      </w:pPr>
      <w:r w:rsidRPr="00FF42C0">
        <w:t>201</w:t>
      </w:r>
      <w:r w:rsidR="00E82A2B" w:rsidRPr="00FF42C0">
        <w:t>7</w:t>
      </w:r>
      <w:r w:rsidRPr="00FF42C0">
        <w:t xml:space="preserve"> – 201</w:t>
      </w:r>
      <w:r w:rsidR="00E82A2B" w:rsidRPr="00FF42C0">
        <w:t>8</w:t>
      </w:r>
      <w:r w:rsidRPr="00FF42C0">
        <w:t xml:space="preserve"> Highlights 793 Plan–</w:t>
      </w:r>
      <w:r w:rsidR="001C6451" w:rsidRPr="00FF42C0">
        <w:t xml:space="preserve"> </w:t>
      </w:r>
      <w:r w:rsidRPr="00FF42C0">
        <w:t>Directors</w:t>
      </w:r>
    </w:p>
    <w:p w14:paraId="5F697590" w14:textId="5441F8E4" w:rsidR="00926AD8" w:rsidRDefault="002D2D22" w:rsidP="001C6451">
      <w:pPr>
        <w:pStyle w:val="ListParagraph"/>
        <w:numPr>
          <w:ilvl w:val="0"/>
          <w:numId w:val="16"/>
        </w:numPr>
        <w:tabs>
          <w:tab w:val="left" w:pos="360"/>
        </w:tabs>
        <w:kinsoku w:val="0"/>
        <w:overflowPunct w:val="0"/>
        <w:spacing w:before="36"/>
      </w:pPr>
      <w:r w:rsidRPr="00FF42C0">
        <w:t>201</w:t>
      </w:r>
      <w:r w:rsidR="00E82A2B" w:rsidRPr="00FF42C0">
        <w:t>7</w:t>
      </w:r>
      <w:r w:rsidRPr="00FF42C0">
        <w:t>- 201</w:t>
      </w:r>
      <w:r w:rsidR="00E82A2B" w:rsidRPr="00FF42C0">
        <w:t xml:space="preserve">8 </w:t>
      </w:r>
      <w:r w:rsidRPr="00FF42C0">
        <w:t>Statewide RIC Goals update – Rosanne</w:t>
      </w:r>
      <w:r w:rsidRPr="00FF42C0">
        <w:rPr>
          <w:spacing w:val="-6"/>
        </w:rPr>
        <w:t xml:space="preserve"> </w:t>
      </w:r>
      <w:r w:rsidRPr="00FF42C0">
        <w:t>Huffcut</w:t>
      </w:r>
    </w:p>
    <w:p w14:paraId="01F6322E" w14:textId="0271FE0F" w:rsidR="008003AA" w:rsidRPr="00FF42C0" w:rsidRDefault="008003AA" w:rsidP="001C6451">
      <w:pPr>
        <w:pStyle w:val="ListParagraph"/>
        <w:numPr>
          <w:ilvl w:val="0"/>
          <w:numId w:val="16"/>
        </w:numPr>
        <w:tabs>
          <w:tab w:val="left" w:pos="360"/>
        </w:tabs>
        <w:kinsoku w:val="0"/>
        <w:overflowPunct w:val="0"/>
        <w:spacing w:before="36"/>
      </w:pPr>
      <w:r>
        <w:t>Notice regarding Datacenter shutdown - update</w:t>
      </w:r>
    </w:p>
    <w:p w14:paraId="48F88507" w14:textId="00090DB7" w:rsidR="002D2D22" w:rsidRDefault="002D2D22" w:rsidP="001C6451">
      <w:pPr>
        <w:pStyle w:val="ListParagraph"/>
        <w:numPr>
          <w:ilvl w:val="0"/>
          <w:numId w:val="16"/>
        </w:numPr>
        <w:tabs>
          <w:tab w:val="left" w:pos="360"/>
        </w:tabs>
        <w:kinsoku w:val="0"/>
        <w:overflowPunct w:val="0"/>
        <w:spacing w:before="36"/>
      </w:pPr>
      <w:r w:rsidRPr="00FF42C0">
        <w:t>Standards Minutes and Resolutions – Jan Mathis– action</w:t>
      </w:r>
      <w:r w:rsidRPr="00FF42C0">
        <w:rPr>
          <w:spacing w:val="-7"/>
        </w:rPr>
        <w:t xml:space="preserve"> </w:t>
      </w:r>
      <w:r w:rsidRPr="00FF42C0">
        <w:t>needed</w:t>
      </w:r>
    </w:p>
    <w:p w14:paraId="765FE312" w14:textId="189D80E3" w:rsidR="00B21E73" w:rsidRDefault="00B21E73" w:rsidP="00B21E73">
      <w:pPr>
        <w:pStyle w:val="ListParagraph"/>
        <w:numPr>
          <w:ilvl w:val="0"/>
          <w:numId w:val="22"/>
        </w:numPr>
        <w:tabs>
          <w:tab w:val="left" w:pos="360"/>
        </w:tabs>
        <w:kinsoku w:val="0"/>
        <w:overflowPunct w:val="0"/>
        <w:spacing w:before="36"/>
      </w:pPr>
      <w:r>
        <w:rPr>
          <w:rFonts w:ascii="Verdana" w:hAnsi="Verdana"/>
          <w:sz w:val="20"/>
          <w:szCs w:val="20"/>
        </w:rPr>
        <w:t>Standards Committee Topic for Discussion: Districts requesting aid on district managed F</w:t>
      </w:r>
      <w:r w:rsidR="00F717B6">
        <w:rPr>
          <w:rFonts w:ascii="Verdana" w:hAnsi="Verdana"/>
          <w:sz w:val="20"/>
          <w:szCs w:val="20"/>
        </w:rPr>
        <w:t xml:space="preserve">ire </w:t>
      </w:r>
      <w:r>
        <w:rPr>
          <w:rFonts w:ascii="Verdana" w:hAnsi="Verdana"/>
          <w:sz w:val="20"/>
          <w:szCs w:val="20"/>
        </w:rPr>
        <w:t>W</w:t>
      </w:r>
      <w:r w:rsidR="00F717B6">
        <w:rPr>
          <w:rFonts w:ascii="Verdana" w:hAnsi="Verdana"/>
          <w:sz w:val="20"/>
          <w:szCs w:val="20"/>
        </w:rPr>
        <w:t>all</w:t>
      </w:r>
      <w:r>
        <w:rPr>
          <w:rFonts w:ascii="Verdana" w:hAnsi="Verdana"/>
          <w:sz w:val="20"/>
          <w:szCs w:val="20"/>
        </w:rPr>
        <w:t xml:space="preserve"> purchases</w:t>
      </w:r>
      <w:r w:rsidR="00C172F7">
        <w:rPr>
          <w:rFonts w:ascii="Verdana" w:hAnsi="Verdana"/>
          <w:sz w:val="20"/>
          <w:szCs w:val="20"/>
        </w:rPr>
        <w:t xml:space="preserve"> – Jim Fregrelette</w:t>
      </w:r>
    </w:p>
    <w:p w14:paraId="2619A26F" w14:textId="01F2A21E" w:rsidR="008003AA" w:rsidRPr="00FF42C0" w:rsidRDefault="008003AA" w:rsidP="001C6451">
      <w:pPr>
        <w:pStyle w:val="ListParagraph"/>
        <w:numPr>
          <w:ilvl w:val="0"/>
          <w:numId w:val="16"/>
        </w:numPr>
        <w:tabs>
          <w:tab w:val="left" w:pos="360"/>
        </w:tabs>
        <w:kinsoku w:val="0"/>
        <w:overflowPunct w:val="0"/>
        <w:spacing w:before="36"/>
      </w:pPr>
      <w:r>
        <w:t>Cooperative Services and Bids—Jim Fregelette</w:t>
      </w:r>
    </w:p>
    <w:p w14:paraId="34AD45C4" w14:textId="77777777" w:rsidR="00D15B17" w:rsidRPr="00FF42C0" w:rsidRDefault="00D15B17" w:rsidP="00D15B17">
      <w:pPr>
        <w:tabs>
          <w:tab w:val="left" w:pos="360"/>
        </w:tabs>
        <w:kinsoku w:val="0"/>
        <w:overflowPunct w:val="0"/>
        <w:spacing w:before="36"/>
      </w:pPr>
    </w:p>
    <w:p w14:paraId="5B161BFB" w14:textId="77777777" w:rsidR="002D2D22" w:rsidRPr="00FF42C0" w:rsidRDefault="002D2D22">
      <w:pPr>
        <w:pStyle w:val="Heading1"/>
        <w:kinsoku w:val="0"/>
        <w:overflowPunct w:val="0"/>
        <w:rPr>
          <w:b w:val="0"/>
          <w:bCs w:val="0"/>
          <w:sz w:val="24"/>
          <w:szCs w:val="24"/>
        </w:rPr>
      </w:pPr>
      <w:r w:rsidRPr="00FF42C0">
        <w:rPr>
          <w:b w:val="0"/>
          <w:sz w:val="24"/>
          <w:szCs w:val="24"/>
        </w:rPr>
        <w:t>Informational</w:t>
      </w:r>
      <w:r w:rsidRPr="00FF42C0">
        <w:rPr>
          <w:b w:val="0"/>
          <w:spacing w:val="-12"/>
          <w:sz w:val="24"/>
          <w:szCs w:val="24"/>
        </w:rPr>
        <w:t xml:space="preserve"> </w:t>
      </w:r>
      <w:r w:rsidRPr="00FF42C0">
        <w:rPr>
          <w:b w:val="0"/>
          <w:sz w:val="24"/>
          <w:szCs w:val="24"/>
        </w:rPr>
        <w:t>updates:</w:t>
      </w:r>
    </w:p>
    <w:p w14:paraId="5593D3F9" w14:textId="77777777" w:rsidR="00053AB1" w:rsidRPr="00FF42C0" w:rsidRDefault="2EC48115" w:rsidP="00E82A2B">
      <w:pPr>
        <w:pStyle w:val="BodyText"/>
        <w:numPr>
          <w:ilvl w:val="2"/>
          <w:numId w:val="7"/>
        </w:numPr>
        <w:tabs>
          <w:tab w:val="left" w:pos="1710"/>
          <w:tab w:val="left" w:pos="7571"/>
        </w:tabs>
        <w:kinsoku w:val="0"/>
        <w:overflowPunct w:val="0"/>
        <w:spacing w:before="29"/>
        <w:rPr>
          <w:rFonts w:ascii="Times New Roman" w:hAnsi="Times New Roman" w:cs="Times New Roman"/>
          <w:sz w:val="24"/>
          <w:szCs w:val="24"/>
        </w:rPr>
      </w:pPr>
      <w:r w:rsidRPr="00FF42C0">
        <w:rPr>
          <w:rFonts w:ascii="Times New Roman" w:hAnsi="Times New Roman" w:cs="Times New Roman"/>
          <w:sz w:val="24"/>
          <w:szCs w:val="24"/>
        </w:rPr>
        <w:t>CBT</w:t>
      </w:r>
    </w:p>
    <w:p w14:paraId="5AEFC704" w14:textId="77777777" w:rsidR="002D2D22" w:rsidRPr="00FF42C0" w:rsidRDefault="002D2D22" w:rsidP="00053AB1">
      <w:pPr>
        <w:pStyle w:val="BodyText"/>
        <w:tabs>
          <w:tab w:val="left" w:pos="1710"/>
          <w:tab w:val="left" w:pos="7571"/>
        </w:tabs>
        <w:kinsoku w:val="0"/>
        <w:overflowPunct w:val="0"/>
        <w:spacing w:before="29"/>
        <w:ind w:left="2639" w:firstLine="0"/>
        <w:rPr>
          <w:rFonts w:ascii="Times New Roman" w:hAnsi="Times New Roman" w:cs="Times New Roman"/>
          <w:sz w:val="24"/>
          <w:szCs w:val="24"/>
        </w:rPr>
      </w:pPr>
      <w:r w:rsidRPr="00FF42C0">
        <w:rPr>
          <w:rFonts w:ascii="Times New Roman" w:hAnsi="Times New Roman" w:cs="Times New Roman"/>
          <w:sz w:val="24"/>
          <w:szCs w:val="24"/>
        </w:rPr>
        <w:tab/>
      </w:r>
      <w:r w:rsidRPr="00FF42C0">
        <w:rPr>
          <w:rFonts w:ascii="Times New Roman" w:hAnsi="Times New Roman" w:cs="Times New Roman"/>
          <w:sz w:val="24"/>
          <w:szCs w:val="24"/>
        </w:rPr>
        <w:tab/>
      </w:r>
    </w:p>
    <w:p w14:paraId="30392B70" w14:textId="77777777" w:rsidR="002D2D22" w:rsidRPr="00FF42C0" w:rsidRDefault="002D2D22">
      <w:pPr>
        <w:pStyle w:val="Heading1"/>
        <w:kinsoku w:val="0"/>
        <w:overflowPunct w:val="0"/>
        <w:rPr>
          <w:b w:val="0"/>
          <w:bCs w:val="0"/>
          <w:sz w:val="24"/>
          <w:szCs w:val="24"/>
        </w:rPr>
      </w:pPr>
      <w:r w:rsidRPr="00FF42C0">
        <w:rPr>
          <w:b w:val="0"/>
          <w:sz w:val="24"/>
          <w:szCs w:val="24"/>
        </w:rPr>
        <w:t>Items from the</w:t>
      </w:r>
      <w:r w:rsidRPr="00FF42C0">
        <w:rPr>
          <w:b w:val="0"/>
          <w:spacing w:val="-10"/>
          <w:sz w:val="24"/>
          <w:szCs w:val="24"/>
        </w:rPr>
        <w:t xml:space="preserve"> </w:t>
      </w:r>
      <w:r w:rsidRPr="00FF42C0">
        <w:rPr>
          <w:b w:val="0"/>
          <w:sz w:val="24"/>
          <w:szCs w:val="24"/>
        </w:rPr>
        <w:t>floor:</w:t>
      </w:r>
    </w:p>
    <w:p w14:paraId="6B1369DD" w14:textId="77777777" w:rsidR="002D2D22" w:rsidRPr="00FF42C0" w:rsidRDefault="002D2D22" w:rsidP="00FB3EF4">
      <w:pPr>
        <w:pStyle w:val="BodyText"/>
        <w:kinsoku w:val="0"/>
        <w:overflowPunct w:val="0"/>
        <w:spacing w:before="29"/>
        <w:ind w:firstLine="0"/>
        <w:rPr>
          <w:rFonts w:ascii="Times New Roman" w:hAnsi="Times New Roman" w:cs="Times New Roman"/>
          <w:sz w:val="24"/>
          <w:szCs w:val="24"/>
        </w:rPr>
      </w:pPr>
      <w:r w:rsidRPr="00FF42C0">
        <w:rPr>
          <w:rFonts w:ascii="Times New Roman" w:hAnsi="Times New Roman" w:cs="Times New Roman"/>
          <w:sz w:val="24"/>
          <w:szCs w:val="24"/>
        </w:rPr>
        <w:t>Round Table from each region – share any</w:t>
      </w:r>
      <w:r w:rsidRPr="00FF42C0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FF42C0">
        <w:rPr>
          <w:rFonts w:ascii="Times New Roman" w:hAnsi="Times New Roman" w:cs="Times New Roman"/>
          <w:sz w:val="24"/>
          <w:szCs w:val="24"/>
        </w:rPr>
        <w:t>needs/concerns</w:t>
      </w:r>
    </w:p>
    <w:p w14:paraId="05947793" w14:textId="77777777" w:rsidR="005E0A71" w:rsidRPr="00FF42C0" w:rsidRDefault="005E0A71">
      <w:pPr>
        <w:pStyle w:val="BodyText"/>
        <w:kinsoku w:val="0"/>
        <w:overflowPunct w:val="0"/>
        <w:spacing w:before="4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47CAD28F" w14:textId="77777777" w:rsidR="00C172F7" w:rsidRDefault="00C172F7" w:rsidP="00D15B17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57BC552E" w14:textId="77777777" w:rsidR="00C172F7" w:rsidRDefault="00C172F7" w:rsidP="00D15B17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3BC7EBDD" w14:textId="77777777" w:rsidR="00C172F7" w:rsidRDefault="00C172F7" w:rsidP="00D15B17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39998859" w14:textId="6F1CB7E6" w:rsidR="009D4B54" w:rsidRDefault="0081321B" w:rsidP="00D15B17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Tentative </w:t>
      </w:r>
      <w:r w:rsidR="00C9227D" w:rsidRPr="00FF42C0">
        <w:rPr>
          <w:rFonts w:ascii="Times New Roman" w:hAnsi="Times New Roman" w:cs="Times New Roman"/>
          <w:bCs/>
          <w:sz w:val="24"/>
          <w:szCs w:val="24"/>
        </w:rPr>
        <w:t xml:space="preserve">Meeting Dates for </w:t>
      </w:r>
      <w:r>
        <w:rPr>
          <w:rFonts w:ascii="Times New Roman" w:hAnsi="Times New Roman" w:cs="Times New Roman"/>
          <w:bCs/>
          <w:sz w:val="24"/>
          <w:szCs w:val="24"/>
        </w:rPr>
        <w:t>2018 – 2019:</w:t>
      </w:r>
    </w:p>
    <w:p w14:paraId="1E0B3D91" w14:textId="2890C490" w:rsidR="0081321B" w:rsidRDefault="0081321B" w:rsidP="00D15B17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Thursday, September 20, 2018</w:t>
      </w:r>
    </w:p>
    <w:p w14:paraId="54D19843" w14:textId="2E8B864A" w:rsidR="0081321B" w:rsidRDefault="0081321B" w:rsidP="00D15B17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4F2EF5">
        <w:rPr>
          <w:rFonts w:ascii="Times New Roman" w:hAnsi="Times New Roman" w:cs="Times New Roman"/>
          <w:bCs/>
          <w:sz w:val="24"/>
          <w:szCs w:val="24"/>
        </w:rPr>
        <w:t xml:space="preserve">            Thursday, December 20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, 2018</w:t>
      </w:r>
    </w:p>
    <w:p w14:paraId="35C96F1A" w14:textId="64DEB44A" w:rsidR="0081321B" w:rsidRDefault="0081321B" w:rsidP="00D15B17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Thursday, March 7, 2019</w:t>
      </w:r>
    </w:p>
    <w:p w14:paraId="4EB7589E" w14:textId="087BF376" w:rsidR="0081321B" w:rsidRPr="00FF42C0" w:rsidRDefault="0081321B" w:rsidP="00D15B17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Thursday, May 9, 2019</w:t>
      </w:r>
    </w:p>
    <w:p w14:paraId="2F948E7A" w14:textId="67865BEF" w:rsidR="005E0A71" w:rsidRPr="00FF42C0" w:rsidRDefault="00D15B1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  <w:r w:rsidRPr="00FF42C0">
        <w:rPr>
          <w:rFonts w:ascii="Times New Roman" w:hAnsi="Times New Roman" w:cs="Times New Roman"/>
          <w:bCs/>
          <w:sz w:val="24"/>
          <w:szCs w:val="24"/>
        </w:rPr>
        <w:tab/>
      </w:r>
      <w:r w:rsidRPr="00FF42C0">
        <w:rPr>
          <w:rFonts w:ascii="Times New Roman" w:hAnsi="Times New Roman" w:cs="Times New Roman"/>
          <w:bCs/>
          <w:sz w:val="24"/>
          <w:szCs w:val="24"/>
        </w:rPr>
        <w:tab/>
      </w:r>
    </w:p>
    <w:p w14:paraId="71E77BAC" w14:textId="77777777" w:rsidR="00E82A2B" w:rsidRPr="00FF42C0" w:rsidRDefault="00E82A2B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099A42D0" w14:textId="77777777" w:rsidR="00E82A2B" w:rsidRPr="00FF42C0" w:rsidRDefault="00E82A2B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189C90AA" w14:textId="77777777" w:rsidR="00E82A2B" w:rsidRPr="00FF42C0" w:rsidRDefault="00E82A2B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71328614" w14:textId="7FB05A1E" w:rsidR="009D4B54" w:rsidRDefault="009D4B54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2B7E3320" w14:textId="237C20C7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6C023713" w14:textId="2C07CA5E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41EB325E" w14:textId="76F81F28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27D027A9" w14:textId="778E480C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286EE368" w14:textId="4116C7C0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21F9E8B8" w14:textId="0B6197C4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3A07E12B" w14:textId="5B55F37B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0B6A8CC1" w14:textId="11A67E24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3B41DD21" w14:textId="68CD21B6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20934472" w14:textId="4CB59085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6C76269D" w14:textId="0BB44F3F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1F50E141" w14:textId="7CDE4B62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76FEE775" w14:textId="2C027342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750C7946" w14:textId="7A956B83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514A6ECF" w14:textId="2F89DC88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56DE255F" w14:textId="234C90CB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4B5B8912" w14:textId="11A662C4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3727A9E8" w14:textId="07AE05AC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3A1C498A" w14:textId="6A3DF37E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65B32A19" w14:textId="2562EE8E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5F667F85" w14:textId="7A370B85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2CC1F756" w14:textId="283A6833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63BC2AB7" w14:textId="44BFA58B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073E9107" w14:textId="064E709E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0A432449" w14:textId="4CD3B18D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704F4E6E" w14:textId="2D80B47E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3D991A38" w14:textId="358FA505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62BA8004" w14:textId="27CDF312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22F2B64F" w14:textId="5448B416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0431A376" w14:textId="7F5895D1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04787CB9" w14:textId="1D557A2F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733D20A8" w14:textId="0B1AC718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1D549327" w14:textId="509DF1D2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5652D709" w14:textId="431054A1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648B6E97" w14:textId="541E8958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3287E3CA" w14:textId="223A88A9" w:rsidR="00C172F7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3A9991CA" w14:textId="77777777" w:rsidR="00C172F7" w:rsidRPr="00FF42C0" w:rsidRDefault="00C172F7" w:rsidP="00E82A2B">
      <w:pPr>
        <w:pStyle w:val="BodyText"/>
        <w:kinsoku w:val="0"/>
        <w:overflowPunct w:val="0"/>
        <w:spacing w:before="34"/>
        <w:ind w:left="119" w:firstLine="0"/>
        <w:rPr>
          <w:rFonts w:ascii="Times New Roman" w:hAnsi="Times New Roman" w:cs="Times New Roman"/>
          <w:bCs/>
          <w:sz w:val="24"/>
          <w:szCs w:val="24"/>
        </w:rPr>
      </w:pPr>
    </w:p>
    <w:p w14:paraId="00EBB049" w14:textId="77777777" w:rsidR="005E0A71" w:rsidRPr="00FF42C0" w:rsidRDefault="005E0A71">
      <w:pPr>
        <w:pStyle w:val="BodyText"/>
        <w:kinsoku w:val="0"/>
        <w:overflowPunct w:val="0"/>
        <w:spacing w:before="1"/>
        <w:ind w:left="0" w:firstLine="0"/>
        <w:rPr>
          <w:rFonts w:ascii="Times New Roman" w:hAnsi="Times New Roman" w:cs="Times New Roman"/>
          <w:bCs/>
          <w:sz w:val="24"/>
          <w:szCs w:val="24"/>
        </w:rPr>
      </w:pPr>
    </w:p>
    <w:p w14:paraId="6A4E0D8E" w14:textId="77777777" w:rsidR="002D2D22" w:rsidRPr="00FF42C0" w:rsidRDefault="00D15B17" w:rsidP="00D15B17">
      <w:pPr>
        <w:pStyle w:val="BodyText"/>
        <w:kinsoku w:val="0"/>
        <w:overflowPunct w:val="0"/>
        <w:spacing w:before="41"/>
        <w:ind w:left="0" w:right="317" w:firstLine="321"/>
        <w:rPr>
          <w:rFonts w:ascii="Times New Roman" w:hAnsi="Times New Roman" w:cs="Times New Roman"/>
          <w:sz w:val="24"/>
          <w:szCs w:val="24"/>
        </w:rPr>
      </w:pPr>
      <w:r w:rsidRPr="00FF42C0">
        <w:rPr>
          <w:rFonts w:ascii="Times New Roman" w:hAnsi="Times New Roman" w:cs="Times New Roman"/>
          <w:bCs/>
          <w:sz w:val="24"/>
          <w:szCs w:val="24"/>
        </w:rPr>
        <w:lastRenderedPageBreak/>
        <w:t>T</w:t>
      </w:r>
      <w:r w:rsidR="002D2D22" w:rsidRPr="00FF42C0">
        <w:rPr>
          <w:rFonts w:ascii="Times New Roman" w:hAnsi="Times New Roman" w:cs="Times New Roman"/>
          <w:bCs/>
          <w:sz w:val="24"/>
          <w:szCs w:val="24"/>
        </w:rPr>
        <w:t>alking</w:t>
      </w:r>
      <w:r w:rsidR="002D2D22" w:rsidRPr="00FF42C0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</w:t>
      </w:r>
      <w:r w:rsidR="002D2D22" w:rsidRPr="00FF42C0">
        <w:rPr>
          <w:rFonts w:ascii="Times New Roman" w:hAnsi="Times New Roman" w:cs="Times New Roman"/>
          <w:bCs/>
          <w:sz w:val="24"/>
          <w:szCs w:val="24"/>
        </w:rPr>
        <w:t>points</w:t>
      </w:r>
      <w:r w:rsidR="002D2D22" w:rsidRPr="00FF42C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2D2D22" w:rsidRPr="00FF42C0">
        <w:rPr>
          <w:rFonts w:ascii="Times New Roman" w:hAnsi="Times New Roman" w:cs="Times New Roman"/>
          <w:bCs/>
          <w:sz w:val="24"/>
          <w:szCs w:val="24"/>
        </w:rPr>
        <w:t>for</w:t>
      </w:r>
      <w:r w:rsidR="002D2D22" w:rsidRPr="00FF42C0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="002D2D22" w:rsidRPr="00FF42C0">
        <w:rPr>
          <w:rFonts w:ascii="Times New Roman" w:hAnsi="Times New Roman" w:cs="Times New Roman"/>
          <w:bCs/>
          <w:sz w:val="24"/>
          <w:szCs w:val="24"/>
        </w:rPr>
        <w:t>Advisory</w:t>
      </w:r>
      <w:r w:rsidR="002D2D22" w:rsidRPr="00FF42C0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</w:t>
      </w:r>
      <w:r w:rsidR="002D2D22" w:rsidRPr="00FF42C0">
        <w:rPr>
          <w:rFonts w:ascii="Times New Roman" w:hAnsi="Times New Roman" w:cs="Times New Roman"/>
          <w:bCs/>
          <w:sz w:val="24"/>
          <w:szCs w:val="24"/>
        </w:rPr>
        <w:t>Members</w:t>
      </w:r>
      <w:r w:rsidR="002D2D22" w:rsidRPr="00FF42C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2D2D22" w:rsidRPr="00FF42C0">
        <w:rPr>
          <w:rFonts w:ascii="Times New Roman" w:hAnsi="Times New Roman" w:cs="Times New Roman"/>
          <w:bCs/>
          <w:sz w:val="24"/>
          <w:szCs w:val="24"/>
        </w:rPr>
        <w:t>to</w:t>
      </w:r>
      <w:r w:rsidR="002D2D22" w:rsidRPr="00FF42C0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</w:t>
      </w:r>
      <w:r w:rsidR="002D2D22" w:rsidRPr="00FF42C0">
        <w:rPr>
          <w:rFonts w:ascii="Times New Roman" w:hAnsi="Times New Roman" w:cs="Times New Roman"/>
          <w:bCs/>
          <w:sz w:val="24"/>
          <w:szCs w:val="24"/>
        </w:rPr>
        <w:t>use</w:t>
      </w:r>
      <w:r w:rsidR="002D2D22" w:rsidRPr="00FF42C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2D2D22" w:rsidRPr="00FF42C0">
        <w:rPr>
          <w:rFonts w:ascii="Times New Roman" w:hAnsi="Times New Roman" w:cs="Times New Roman"/>
          <w:bCs/>
          <w:sz w:val="24"/>
          <w:szCs w:val="24"/>
        </w:rPr>
        <w:t>to</w:t>
      </w:r>
      <w:r w:rsidR="002D2D22" w:rsidRPr="00FF42C0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="002D2D22" w:rsidRPr="00FF42C0">
        <w:rPr>
          <w:rFonts w:ascii="Times New Roman" w:hAnsi="Times New Roman" w:cs="Times New Roman"/>
          <w:bCs/>
          <w:sz w:val="24"/>
          <w:szCs w:val="24"/>
        </w:rPr>
        <w:t>facilitate</w:t>
      </w:r>
      <w:r w:rsidR="002D2D22" w:rsidRPr="00FF42C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2D2D22" w:rsidRPr="00FF42C0">
        <w:rPr>
          <w:rFonts w:ascii="Times New Roman" w:hAnsi="Times New Roman" w:cs="Times New Roman"/>
          <w:bCs/>
          <w:sz w:val="24"/>
          <w:szCs w:val="24"/>
        </w:rPr>
        <w:t>sharing</w:t>
      </w:r>
      <w:r w:rsidR="002D2D22" w:rsidRPr="00FF42C0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</w:t>
      </w:r>
      <w:r w:rsidR="002D2D22" w:rsidRPr="00FF42C0">
        <w:rPr>
          <w:rFonts w:ascii="Times New Roman" w:hAnsi="Times New Roman" w:cs="Times New Roman"/>
          <w:bCs/>
          <w:sz w:val="24"/>
          <w:szCs w:val="24"/>
        </w:rPr>
        <w:t>of</w:t>
      </w:r>
      <w:r w:rsidR="002D2D22" w:rsidRPr="00FF42C0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</w:t>
      </w:r>
      <w:r w:rsidR="002D2D22" w:rsidRPr="00FF42C0">
        <w:rPr>
          <w:rFonts w:ascii="Times New Roman" w:hAnsi="Times New Roman" w:cs="Times New Roman"/>
          <w:bCs/>
          <w:sz w:val="24"/>
          <w:szCs w:val="24"/>
        </w:rPr>
        <w:t>information</w:t>
      </w:r>
      <w:r w:rsidR="002D2D22" w:rsidRPr="00FF42C0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="002D2D22" w:rsidRPr="00FF42C0">
        <w:rPr>
          <w:rFonts w:ascii="Times New Roman" w:hAnsi="Times New Roman" w:cs="Times New Roman"/>
          <w:bCs/>
          <w:sz w:val="24"/>
          <w:szCs w:val="24"/>
        </w:rPr>
        <w:t>with</w:t>
      </w:r>
      <w:r w:rsidR="002D2D22" w:rsidRPr="00FF42C0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="002D2D22" w:rsidRPr="00FF42C0">
        <w:rPr>
          <w:rFonts w:ascii="Times New Roman" w:hAnsi="Times New Roman" w:cs="Times New Roman"/>
          <w:bCs/>
          <w:sz w:val="24"/>
          <w:szCs w:val="24"/>
        </w:rPr>
        <w:t>constituency</w:t>
      </w:r>
      <w:r w:rsidR="002D2D22" w:rsidRPr="00FF42C0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</w:t>
      </w:r>
      <w:r w:rsidR="002D2D22" w:rsidRPr="00FF42C0">
        <w:rPr>
          <w:rFonts w:ascii="Times New Roman" w:hAnsi="Times New Roman" w:cs="Times New Roman"/>
          <w:bCs/>
          <w:sz w:val="24"/>
          <w:szCs w:val="24"/>
        </w:rPr>
        <w:t>groups:</w:t>
      </w:r>
    </w:p>
    <w:p w14:paraId="3B2F26BE" w14:textId="77777777" w:rsidR="002D2D22" w:rsidRPr="00FF42C0" w:rsidRDefault="002D2D22">
      <w:pPr>
        <w:pStyle w:val="BodyText"/>
        <w:kinsoku w:val="0"/>
        <w:overflowPunct w:val="0"/>
        <w:spacing w:before="2"/>
        <w:ind w:left="0" w:firstLine="0"/>
        <w:rPr>
          <w:rFonts w:ascii="Times New Roman" w:hAnsi="Times New Roman" w:cs="Times New Roman"/>
          <w:bCs/>
          <w:sz w:val="24"/>
          <w:szCs w:val="24"/>
        </w:rPr>
      </w:pPr>
    </w:p>
    <w:p w14:paraId="21A25230" w14:textId="77777777" w:rsidR="001540A0" w:rsidRPr="00FF42C0" w:rsidRDefault="001540A0" w:rsidP="001540A0">
      <w:pPr>
        <w:pStyle w:val="Heading1"/>
        <w:kinsoku w:val="0"/>
        <w:overflowPunct w:val="0"/>
        <w:ind w:left="570" w:right="3716" w:hanging="452"/>
        <w:rPr>
          <w:b w:val="0"/>
          <w:w w:val="99"/>
          <w:sz w:val="24"/>
          <w:szCs w:val="24"/>
        </w:rPr>
      </w:pPr>
      <w:r w:rsidRPr="00FF42C0">
        <w:rPr>
          <w:b w:val="0"/>
          <w:sz w:val="24"/>
          <w:szCs w:val="24"/>
        </w:rPr>
        <w:t>Topic 1 Talking points: Broadband and Network</w:t>
      </w:r>
      <w:r w:rsidRPr="00FF42C0">
        <w:rPr>
          <w:b w:val="0"/>
          <w:spacing w:val="-19"/>
          <w:sz w:val="24"/>
          <w:szCs w:val="24"/>
        </w:rPr>
        <w:t xml:space="preserve"> </w:t>
      </w:r>
      <w:r w:rsidRPr="00FF42C0">
        <w:rPr>
          <w:b w:val="0"/>
          <w:sz w:val="24"/>
          <w:szCs w:val="24"/>
        </w:rPr>
        <w:t>effectiveness</w:t>
      </w:r>
      <w:r w:rsidRPr="00FF42C0">
        <w:rPr>
          <w:b w:val="0"/>
          <w:w w:val="99"/>
          <w:sz w:val="24"/>
          <w:szCs w:val="24"/>
        </w:rPr>
        <w:t xml:space="preserve"> </w:t>
      </w:r>
    </w:p>
    <w:p w14:paraId="32F14D50" w14:textId="77777777" w:rsidR="001540A0" w:rsidRPr="00FF42C0" w:rsidRDefault="001540A0" w:rsidP="001540A0">
      <w:pPr>
        <w:pStyle w:val="Heading1"/>
        <w:kinsoku w:val="0"/>
        <w:overflowPunct w:val="0"/>
        <w:ind w:left="570" w:right="3716"/>
        <w:rPr>
          <w:b w:val="0"/>
          <w:bCs w:val="0"/>
          <w:sz w:val="24"/>
          <w:szCs w:val="24"/>
        </w:rPr>
      </w:pPr>
      <w:r w:rsidRPr="00FF42C0">
        <w:rPr>
          <w:b w:val="0"/>
          <w:sz w:val="24"/>
          <w:szCs w:val="24"/>
        </w:rPr>
        <w:t>Possible Question(s) for constituency</w:t>
      </w:r>
      <w:r w:rsidRPr="00FF42C0">
        <w:rPr>
          <w:b w:val="0"/>
          <w:spacing w:val="-20"/>
          <w:sz w:val="24"/>
          <w:szCs w:val="24"/>
        </w:rPr>
        <w:t xml:space="preserve"> </w:t>
      </w:r>
      <w:r w:rsidRPr="00FF42C0">
        <w:rPr>
          <w:b w:val="0"/>
          <w:sz w:val="24"/>
          <w:szCs w:val="24"/>
        </w:rPr>
        <w:t>groups:</w:t>
      </w:r>
    </w:p>
    <w:p w14:paraId="052FEDCF" w14:textId="77777777" w:rsidR="001540A0" w:rsidRPr="00FF42C0" w:rsidRDefault="001540A0" w:rsidP="001540A0">
      <w:pPr>
        <w:pStyle w:val="BodyText"/>
        <w:kinsoku w:val="0"/>
        <w:overflowPunct w:val="0"/>
        <w:spacing w:before="9"/>
        <w:ind w:left="0" w:firstLine="0"/>
        <w:rPr>
          <w:rFonts w:ascii="Times New Roman" w:hAnsi="Times New Roman" w:cs="Times New Roman"/>
          <w:bCs/>
          <w:sz w:val="24"/>
          <w:szCs w:val="24"/>
        </w:rPr>
      </w:pPr>
    </w:p>
    <w:p w14:paraId="07E45BAE" w14:textId="77777777" w:rsidR="001540A0" w:rsidRPr="00FF42C0" w:rsidRDefault="001540A0" w:rsidP="001540A0">
      <w:pPr>
        <w:pStyle w:val="ListParagraph"/>
        <w:numPr>
          <w:ilvl w:val="0"/>
          <w:numId w:val="2"/>
        </w:numPr>
        <w:tabs>
          <w:tab w:val="left" w:pos="1291"/>
        </w:tabs>
        <w:kinsoku w:val="0"/>
        <w:overflowPunct w:val="0"/>
        <w:spacing w:line="243" w:lineRule="exact"/>
        <w:ind w:right="317" w:hanging="361"/>
      </w:pPr>
      <w:r w:rsidRPr="00FF42C0">
        <w:t>Have districts evaluated the networking in their buildings recently? Are upgrades</w:t>
      </w:r>
      <w:r w:rsidRPr="00FF42C0">
        <w:rPr>
          <w:spacing w:val="-20"/>
        </w:rPr>
        <w:t xml:space="preserve"> </w:t>
      </w:r>
      <w:r w:rsidRPr="00FF42C0">
        <w:t>necessary?</w:t>
      </w:r>
    </w:p>
    <w:p w14:paraId="4DFAA677" w14:textId="77777777" w:rsidR="001540A0" w:rsidRPr="00FF42C0" w:rsidRDefault="001540A0" w:rsidP="001540A0">
      <w:pPr>
        <w:pStyle w:val="ListParagraph"/>
        <w:numPr>
          <w:ilvl w:val="0"/>
          <w:numId w:val="2"/>
        </w:numPr>
        <w:tabs>
          <w:tab w:val="left" w:pos="1291"/>
        </w:tabs>
        <w:kinsoku w:val="0"/>
        <w:overflowPunct w:val="0"/>
        <w:ind w:right="203" w:hanging="361"/>
      </w:pPr>
      <w:r w:rsidRPr="00FF42C0">
        <w:t>Have</w:t>
      </w:r>
      <w:r w:rsidRPr="00FF42C0">
        <w:rPr>
          <w:spacing w:val="-4"/>
        </w:rPr>
        <w:t xml:space="preserve"> </w:t>
      </w:r>
      <w:r w:rsidRPr="00FF42C0">
        <w:t>Districts</w:t>
      </w:r>
      <w:r w:rsidRPr="00FF42C0">
        <w:rPr>
          <w:spacing w:val="-4"/>
        </w:rPr>
        <w:t xml:space="preserve"> </w:t>
      </w:r>
      <w:r w:rsidRPr="00FF42C0">
        <w:t>analyzed</w:t>
      </w:r>
      <w:r w:rsidRPr="00FF42C0">
        <w:rPr>
          <w:spacing w:val="-3"/>
        </w:rPr>
        <w:t xml:space="preserve"> </w:t>
      </w:r>
      <w:r w:rsidRPr="00FF42C0">
        <w:t>through</w:t>
      </w:r>
      <w:r w:rsidRPr="00FF42C0">
        <w:rPr>
          <w:spacing w:val="-3"/>
        </w:rPr>
        <w:t xml:space="preserve"> </w:t>
      </w:r>
      <w:r w:rsidRPr="00FF42C0">
        <w:t>the</w:t>
      </w:r>
      <w:r w:rsidRPr="00FF42C0">
        <w:rPr>
          <w:spacing w:val="-4"/>
        </w:rPr>
        <w:t xml:space="preserve"> </w:t>
      </w:r>
      <w:r w:rsidRPr="00FF42C0">
        <w:t>solar</w:t>
      </w:r>
      <w:r w:rsidRPr="00FF42C0">
        <w:rPr>
          <w:spacing w:val="-4"/>
        </w:rPr>
        <w:t xml:space="preserve"> </w:t>
      </w:r>
      <w:r w:rsidRPr="00FF42C0">
        <w:t>winds</w:t>
      </w:r>
      <w:r w:rsidRPr="00FF42C0">
        <w:rPr>
          <w:spacing w:val="-4"/>
        </w:rPr>
        <w:t xml:space="preserve"> </w:t>
      </w:r>
      <w:r w:rsidRPr="00FF42C0">
        <w:t>tool</w:t>
      </w:r>
      <w:r w:rsidRPr="00FF42C0">
        <w:rPr>
          <w:spacing w:val="-4"/>
        </w:rPr>
        <w:t xml:space="preserve"> </w:t>
      </w:r>
      <w:r w:rsidRPr="00FF42C0">
        <w:t>provided</w:t>
      </w:r>
      <w:r w:rsidRPr="00FF42C0">
        <w:rPr>
          <w:spacing w:val="-3"/>
        </w:rPr>
        <w:t xml:space="preserve"> </w:t>
      </w:r>
      <w:r w:rsidRPr="00FF42C0">
        <w:t>to</w:t>
      </w:r>
      <w:r w:rsidRPr="00FF42C0">
        <w:rPr>
          <w:spacing w:val="-4"/>
        </w:rPr>
        <w:t xml:space="preserve"> </w:t>
      </w:r>
      <w:r w:rsidRPr="00FF42C0">
        <w:t>them</w:t>
      </w:r>
      <w:r w:rsidRPr="00FF42C0">
        <w:rPr>
          <w:spacing w:val="-4"/>
        </w:rPr>
        <w:t xml:space="preserve"> </w:t>
      </w:r>
      <w:r w:rsidRPr="00FF42C0">
        <w:t>their</w:t>
      </w:r>
      <w:r w:rsidRPr="00FF42C0">
        <w:rPr>
          <w:spacing w:val="-4"/>
        </w:rPr>
        <w:t xml:space="preserve"> </w:t>
      </w:r>
      <w:r w:rsidRPr="00FF42C0">
        <w:t>Internet</w:t>
      </w:r>
      <w:r w:rsidRPr="00FF42C0">
        <w:rPr>
          <w:spacing w:val="-4"/>
        </w:rPr>
        <w:t xml:space="preserve"> </w:t>
      </w:r>
      <w:r w:rsidRPr="00FF42C0">
        <w:t>traffic</w:t>
      </w:r>
      <w:r w:rsidRPr="00FF42C0">
        <w:rPr>
          <w:spacing w:val="-4"/>
        </w:rPr>
        <w:t xml:space="preserve"> </w:t>
      </w:r>
      <w:r w:rsidRPr="00FF42C0">
        <w:t>to</w:t>
      </w:r>
      <w:r w:rsidRPr="00FF42C0">
        <w:rPr>
          <w:spacing w:val="-3"/>
        </w:rPr>
        <w:t xml:space="preserve"> </w:t>
      </w:r>
      <w:r w:rsidRPr="00FF42C0">
        <w:t>assist</w:t>
      </w:r>
      <w:r w:rsidRPr="00FF42C0">
        <w:rPr>
          <w:w w:val="99"/>
        </w:rPr>
        <w:t xml:space="preserve"> </w:t>
      </w:r>
      <w:r w:rsidRPr="00FF42C0">
        <w:t>in determining what the normal level of traffic is during the school</w:t>
      </w:r>
      <w:r w:rsidRPr="00FF42C0">
        <w:rPr>
          <w:spacing w:val="-7"/>
        </w:rPr>
        <w:t xml:space="preserve"> </w:t>
      </w:r>
      <w:r w:rsidRPr="00FF42C0">
        <w:t>day?</w:t>
      </w:r>
    </w:p>
    <w:p w14:paraId="3B8022EE" w14:textId="77777777" w:rsidR="001540A0" w:rsidRPr="00FF42C0" w:rsidRDefault="001540A0" w:rsidP="001540A0">
      <w:pPr>
        <w:pStyle w:val="ListParagraph"/>
        <w:numPr>
          <w:ilvl w:val="0"/>
          <w:numId w:val="2"/>
        </w:numPr>
        <w:tabs>
          <w:tab w:val="left" w:pos="1291"/>
        </w:tabs>
        <w:kinsoku w:val="0"/>
        <w:overflowPunct w:val="0"/>
        <w:ind w:right="117"/>
      </w:pPr>
      <w:r w:rsidRPr="00FF42C0">
        <w:t>If</w:t>
      </w:r>
      <w:r w:rsidRPr="00FF42C0">
        <w:rPr>
          <w:spacing w:val="-5"/>
        </w:rPr>
        <w:t xml:space="preserve"> </w:t>
      </w:r>
      <w:r w:rsidRPr="00FF42C0">
        <w:t>approaching</w:t>
      </w:r>
      <w:r w:rsidRPr="00FF42C0">
        <w:rPr>
          <w:spacing w:val="-4"/>
        </w:rPr>
        <w:t xml:space="preserve"> </w:t>
      </w:r>
      <w:r w:rsidRPr="00FF42C0">
        <w:t>1GB</w:t>
      </w:r>
      <w:r w:rsidRPr="00FF42C0">
        <w:rPr>
          <w:spacing w:val="-4"/>
        </w:rPr>
        <w:t xml:space="preserve"> </w:t>
      </w:r>
      <w:r w:rsidRPr="00FF42C0">
        <w:t>throughput</w:t>
      </w:r>
      <w:r w:rsidRPr="00FF42C0">
        <w:rPr>
          <w:spacing w:val="-4"/>
        </w:rPr>
        <w:t xml:space="preserve"> </w:t>
      </w:r>
      <w:r w:rsidRPr="00FF42C0">
        <w:t>on</w:t>
      </w:r>
      <w:r w:rsidRPr="00FF42C0">
        <w:rPr>
          <w:spacing w:val="-3"/>
        </w:rPr>
        <w:t xml:space="preserve"> </w:t>
      </w:r>
      <w:r w:rsidRPr="00FF42C0">
        <w:t>a</w:t>
      </w:r>
      <w:r w:rsidRPr="00FF42C0">
        <w:rPr>
          <w:spacing w:val="-3"/>
        </w:rPr>
        <w:t xml:space="preserve"> </w:t>
      </w:r>
      <w:r w:rsidRPr="00FF42C0">
        <w:t>daily</w:t>
      </w:r>
      <w:r w:rsidRPr="00FF42C0">
        <w:rPr>
          <w:spacing w:val="-5"/>
        </w:rPr>
        <w:t xml:space="preserve"> </w:t>
      </w:r>
      <w:r w:rsidRPr="00FF42C0">
        <w:t>basis,</w:t>
      </w:r>
      <w:r w:rsidRPr="00FF42C0">
        <w:rPr>
          <w:spacing w:val="-3"/>
        </w:rPr>
        <w:t xml:space="preserve"> </w:t>
      </w:r>
      <w:r w:rsidRPr="00FF42C0">
        <w:t>has</w:t>
      </w:r>
      <w:r w:rsidRPr="00FF42C0">
        <w:rPr>
          <w:spacing w:val="-5"/>
        </w:rPr>
        <w:t xml:space="preserve"> </w:t>
      </w:r>
      <w:r w:rsidRPr="00FF42C0">
        <w:t>the</w:t>
      </w:r>
      <w:r w:rsidRPr="00FF42C0">
        <w:rPr>
          <w:spacing w:val="-5"/>
        </w:rPr>
        <w:t xml:space="preserve"> </w:t>
      </w:r>
      <w:r w:rsidRPr="00FF42C0">
        <w:t>District</w:t>
      </w:r>
      <w:r w:rsidRPr="00FF42C0">
        <w:rPr>
          <w:spacing w:val="-4"/>
        </w:rPr>
        <w:t xml:space="preserve"> </w:t>
      </w:r>
      <w:r w:rsidRPr="00FF42C0">
        <w:t>begun</w:t>
      </w:r>
      <w:r w:rsidRPr="00FF42C0">
        <w:rPr>
          <w:spacing w:val="-3"/>
        </w:rPr>
        <w:t xml:space="preserve"> </w:t>
      </w:r>
      <w:r w:rsidRPr="00FF42C0">
        <w:t>conversations</w:t>
      </w:r>
      <w:r w:rsidRPr="00FF42C0">
        <w:rPr>
          <w:spacing w:val="-5"/>
        </w:rPr>
        <w:t xml:space="preserve"> </w:t>
      </w:r>
      <w:r w:rsidRPr="00FF42C0">
        <w:t>with</w:t>
      </w:r>
      <w:r w:rsidRPr="00FF42C0">
        <w:rPr>
          <w:spacing w:val="-3"/>
        </w:rPr>
        <w:t xml:space="preserve"> </w:t>
      </w:r>
      <w:r w:rsidRPr="00FF42C0">
        <w:t>their</w:t>
      </w:r>
      <w:r w:rsidRPr="00FF42C0">
        <w:rPr>
          <w:spacing w:val="-4"/>
        </w:rPr>
        <w:t xml:space="preserve"> </w:t>
      </w:r>
      <w:r w:rsidRPr="00FF42C0">
        <w:t>WAN</w:t>
      </w:r>
      <w:r w:rsidRPr="00FF42C0">
        <w:rPr>
          <w:w w:val="99"/>
        </w:rPr>
        <w:t xml:space="preserve"> </w:t>
      </w:r>
      <w:r w:rsidRPr="00FF42C0">
        <w:t>Senior on developing a plan to upgrade their infrastructure to address the growth in</w:t>
      </w:r>
      <w:r w:rsidRPr="00FF42C0">
        <w:rPr>
          <w:spacing w:val="-20"/>
        </w:rPr>
        <w:t xml:space="preserve"> </w:t>
      </w:r>
      <w:r w:rsidRPr="00FF42C0">
        <w:t>usage?</w:t>
      </w:r>
    </w:p>
    <w:p w14:paraId="0E93DA21" w14:textId="77777777" w:rsidR="001540A0" w:rsidRPr="00FF42C0" w:rsidRDefault="001540A0" w:rsidP="001540A0">
      <w:pPr>
        <w:pStyle w:val="ListParagraph"/>
        <w:numPr>
          <w:ilvl w:val="0"/>
          <w:numId w:val="2"/>
        </w:numPr>
        <w:tabs>
          <w:tab w:val="left" w:pos="1291"/>
        </w:tabs>
        <w:kinsoku w:val="0"/>
        <w:overflowPunct w:val="0"/>
        <w:ind w:left="1290" w:right="391"/>
      </w:pPr>
      <w:r w:rsidRPr="00FF42C0">
        <w:t>Have</w:t>
      </w:r>
      <w:r w:rsidRPr="00FF42C0">
        <w:rPr>
          <w:spacing w:val="-4"/>
        </w:rPr>
        <w:t xml:space="preserve"> </w:t>
      </w:r>
      <w:r w:rsidRPr="00FF42C0">
        <w:t>Districts</w:t>
      </w:r>
      <w:r w:rsidRPr="00FF42C0">
        <w:rPr>
          <w:spacing w:val="-4"/>
        </w:rPr>
        <w:t xml:space="preserve"> </w:t>
      </w:r>
      <w:r w:rsidRPr="00FF42C0">
        <w:t>insured</w:t>
      </w:r>
      <w:r w:rsidRPr="00FF42C0">
        <w:rPr>
          <w:spacing w:val="-2"/>
        </w:rPr>
        <w:t xml:space="preserve"> </w:t>
      </w:r>
      <w:r w:rsidRPr="00FF42C0">
        <w:t>that</w:t>
      </w:r>
      <w:r w:rsidRPr="00FF42C0">
        <w:rPr>
          <w:spacing w:val="-3"/>
        </w:rPr>
        <w:t xml:space="preserve"> </w:t>
      </w:r>
      <w:r w:rsidRPr="00FF42C0">
        <w:t>all</w:t>
      </w:r>
      <w:r w:rsidRPr="00FF42C0">
        <w:rPr>
          <w:spacing w:val="-3"/>
        </w:rPr>
        <w:t xml:space="preserve"> </w:t>
      </w:r>
      <w:r w:rsidRPr="00FF42C0">
        <w:t>of</w:t>
      </w:r>
      <w:r w:rsidRPr="00FF42C0">
        <w:rPr>
          <w:spacing w:val="-4"/>
        </w:rPr>
        <w:t xml:space="preserve"> </w:t>
      </w:r>
      <w:r w:rsidRPr="00FF42C0">
        <w:t>their</w:t>
      </w:r>
      <w:r w:rsidRPr="00FF42C0">
        <w:rPr>
          <w:spacing w:val="-3"/>
        </w:rPr>
        <w:t xml:space="preserve"> </w:t>
      </w:r>
      <w:r w:rsidRPr="00FF42C0">
        <w:t>devices</w:t>
      </w:r>
      <w:r w:rsidRPr="00FF42C0">
        <w:rPr>
          <w:spacing w:val="-4"/>
        </w:rPr>
        <w:t xml:space="preserve"> </w:t>
      </w:r>
      <w:r w:rsidRPr="00FF42C0">
        <w:t>are</w:t>
      </w:r>
      <w:r w:rsidRPr="00FF42C0">
        <w:rPr>
          <w:spacing w:val="-4"/>
        </w:rPr>
        <w:t xml:space="preserve"> </w:t>
      </w:r>
      <w:r w:rsidRPr="00FF42C0">
        <w:t>updated</w:t>
      </w:r>
      <w:r w:rsidRPr="00FF42C0">
        <w:rPr>
          <w:spacing w:val="-2"/>
        </w:rPr>
        <w:t xml:space="preserve"> </w:t>
      </w:r>
      <w:r w:rsidRPr="00FF42C0">
        <w:t>and</w:t>
      </w:r>
      <w:r w:rsidRPr="00FF42C0">
        <w:rPr>
          <w:spacing w:val="-2"/>
        </w:rPr>
        <w:t xml:space="preserve"> </w:t>
      </w:r>
      <w:r w:rsidRPr="00FF42C0">
        <w:t>free</w:t>
      </w:r>
      <w:r w:rsidRPr="00FF42C0">
        <w:rPr>
          <w:spacing w:val="-4"/>
        </w:rPr>
        <w:t xml:space="preserve"> </w:t>
      </w:r>
      <w:r w:rsidRPr="00FF42C0">
        <w:t>of</w:t>
      </w:r>
      <w:r w:rsidRPr="00FF42C0">
        <w:rPr>
          <w:spacing w:val="-2"/>
        </w:rPr>
        <w:t xml:space="preserve"> </w:t>
      </w:r>
      <w:r w:rsidRPr="00FF42C0">
        <w:t>viruses/malware,</w:t>
      </w:r>
      <w:r w:rsidRPr="00FF42C0">
        <w:rPr>
          <w:spacing w:val="-2"/>
        </w:rPr>
        <w:t xml:space="preserve"> </w:t>
      </w:r>
      <w:r w:rsidRPr="00FF42C0">
        <w:t>etc.</w:t>
      </w:r>
      <w:r w:rsidRPr="00FF42C0">
        <w:rPr>
          <w:spacing w:val="-3"/>
        </w:rPr>
        <w:t xml:space="preserve"> </w:t>
      </w:r>
      <w:r w:rsidRPr="00FF42C0">
        <w:t>to</w:t>
      </w:r>
      <w:r w:rsidRPr="00FF42C0">
        <w:rPr>
          <w:w w:val="99"/>
        </w:rPr>
        <w:t xml:space="preserve"> </w:t>
      </w:r>
      <w:r w:rsidRPr="00FF42C0">
        <w:t>insure that all network traffic is valid traffic? Are all XP and 2003 Server devices off the network?</w:t>
      </w:r>
    </w:p>
    <w:p w14:paraId="093E817E" w14:textId="77777777" w:rsidR="001540A0" w:rsidRPr="00FF42C0" w:rsidRDefault="001540A0" w:rsidP="001540A0">
      <w:pPr>
        <w:pStyle w:val="ListParagraph"/>
        <w:numPr>
          <w:ilvl w:val="0"/>
          <w:numId w:val="2"/>
        </w:numPr>
        <w:tabs>
          <w:tab w:val="left" w:pos="1291"/>
        </w:tabs>
        <w:kinsoku w:val="0"/>
        <w:overflowPunct w:val="0"/>
        <w:ind w:left="1290" w:right="271"/>
      </w:pPr>
      <w:r w:rsidRPr="00FF42C0">
        <w:t>Have</w:t>
      </w:r>
      <w:r w:rsidRPr="00FF42C0">
        <w:rPr>
          <w:spacing w:val="-4"/>
        </w:rPr>
        <w:t xml:space="preserve"> </w:t>
      </w:r>
      <w:r w:rsidRPr="00FF42C0">
        <w:t>Districts</w:t>
      </w:r>
      <w:r w:rsidRPr="00FF42C0">
        <w:rPr>
          <w:spacing w:val="-4"/>
        </w:rPr>
        <w:t xml:space="preserve"> </w:t>
      </w:r>
      <w:r w:rsidRPr="00FF42C0">
        <w:t>made</w:t>
      </w:r>
      <w:r w:rsidRPr="00FF42C0">
        <w:rPr>
          <w:spacing w:val="-4"/>
        </w:rPr>
        <w:t xml:space="preserve"> </w:t>
      </w:r>
      <w:r w:rsidRPr="00FF42C0">
        <w:t>their</w:t>
      </w:r>
      <w:r w:rsidRPr="00FF42C0">
        <w:rPr>
          <w:spacing w:val="-3"/>
        </w:rPr>
        <w:t xml:space="preserve"> </w:t>
      </w:r>
      <w:r w:rsidRPr="00FF42C0">
        <w:t>technical</w:t>
      </w:r>
      <w:r w:rsidRPr="00FF42C0">
        <w:rPr>
          <w:spacing w:val="-3"/>
        </w:rPr>
        <w:t xml:space="preserve"> </w:t>
      </w:r>
      <w:r w:rsidRPr="00FF42C0">
        <w:t>support</w:t>
      </w:r>
      <w:r w:rsidRPr="00FF42C0">
        <w:rPr>
          <w:spacing w:val="-3"/>
        </w:rPr>
        <w:t xml:space="preserve"> </w:t>
      </w:r>
      <w:r w:rsidRPr="00FF42C0">
        <w:t>teams</w:t>
      </w:r>
      <w:r w:rsidRPr="00FF42C0">
        <w:rPr>
          <w:spacing w:val="-4"/>
        </w:rPr>
        <w:t xml:space="preserve"> </w:t>
      </w:r>
      <w:r w:rsidRPr="00FF42C0">
        <w:t>aware</w:t>
      </w:r>
      <w:r w:rsidRPr="00FF42C0">
        <w:rPr>
          <w:spacing w:val="-4"/>
        </w:rPr>
        <w:t xml:space="preserve"> </w:t>
      </w:r>
      <w:r w:rsidRPr="00FF42C0">
        <w:t>of</w:t>
      </w:r>
      <w:r w:rsidRPr="00FF42C0">
        <w:rPr>
          <w:spacing w:val="-1"/>
        </w:rPr>
        <w:t xml:space="preserve"> </w:t>
      </w:r>
      <w:r w:rsidRPr="00FF42C0">
        <w:t>any</w:t>
      </w:r>
      <w:r w:rsidRPr="00FF42C0">
        <w:rPr>
          <w:spacing w:val="-2"/>
        </w:rPr>
        <w:t xml:space="preserve"> </w:t>
      </w:r>
      <w:r w:rsidRPr="00FF42C0">
        <w:t>planned</w:t>
      </w:r>
      <w:r w:rsidRPr="00FF42C0">
        <w:rPr>
          <w:spacing w:val="-2"/>
        </w:rPr>
        <w:t xml:space="preserve"> </w:t>
      </w:r>
      <w:r w:rsidRPr="00FF42C0">
        <w:t>or</w:t>
      </w:r>
      <w:r w:rsidRPr="00FF42C0">
        <w:rPr>
          <w:spacing w:val="-5"/>
        </w:rPr>
        <w:t xml:space="preserve"> </w:t>
      </w:r>
      <w:r w:rsidRPr="00FF42C0">
        <w:t>new</w:t>
      </w:r>
      <w:r w:rsidRPr="00FF42C0">
        <w:rPr>
          <w:spacing w:val="-4"/>
        </w:rPr>
        <w:t xml:space="preserve"> </w:t>
      </w:r>
      <w:r w:rsidRPr="00FF42C0">
        <w:t>instructional</w:t>
      </w:r>
      <w:r w:rsidRPr="00FF42C0">
        <w:rPr>
          <w:spacing w:val="-3"/>
        </w:rPr>
        <w:t xml:space="preserve"> </w:t>
      </w:r>
      <w:r w:rsidRPr="00FF42C0">
        <w:t>goals</w:t>
      </w:r>
      <w:r w:rsidRPr="00FF42C0">
        <w:rPr>
          <w:w w:val="99"/>
        </w:rPr>
        <w:t xml:space="preserve"> </w:t>
      </w:r>
      <w:r w:rsidRPr="00FF42C0">
        <w:t>and methods that may increase bandwidth usage? i.e. streaming more video as a learning</w:t>
      </w:r>
      <w:r w:rsidRPr="00FF42C0">
        <w:rPr>
          <w:spacing w:val="-31"/>
        </w:rPr>
        <w:t xml:space="preserve"> </w:t>
      </w:r>
      <w:r w:rsidRPr="00FF42C0">
        <w:t>tool,</w:t>
      </w:r>
      <w:r w:rsidRPr="00FF42C0">
        <w:rPr>
          <w:w w:val="99"/>
        </w:rPr>
        <w:t xml:space="preserve"> </w:t>
      </w:r>
      <w:r w:rsidRPr="00FF42C0">
        <w:t>using more web based applications for instruction, Minecraft, gaming type classes,</w:t>
      </w:r>
      <w:r w:rsidRPr="00FF42C0">
        <w:rPr>
          <w:spacing w:val="-12"/>
        </w:rPr>
        <w:t xml:space="preserve"> </w:t>
      </w:r>
      <w:r w:rsidRPr="00FF42C0">
        <w:t>etc..</w:t>
      </w:r>
    </w:p>
    <w:p w14:paraId="05241694" w14:textId="77777777" w:rsidR="001540A0" w:rsidRPr="00FF42C0" w:rsidRDefault="001540A0">
      <w:pPr>
        <w:pStyle w:val="BodyText"/>
        <w:kinsoku w:val="0"/>
        <w:overflowPunct w:val="0"/>
        <w:ind w:left="120" w:right="317" w:firstLine="0"/>
        <w:rPr>
          <w:rFonts w:ascii="Times New Roman" w:hAnsi="Times New Roman" w:cs="Times New Roman"/>
          <w:bCs/>
          <w:sz w:val="24"/>
          <w:szCs w:val="24"/>
        </w:rPr>
      </w:pPr>
    </w:p>
    <w:p w14:paraId="3B6FCB4C" w14:textId="77777777" w:rsidR="002D2D22" w:rsidRPr="00FF42C0" w:rsidRDefault="002D2D22">
      <w:pPr>
        <w:pStyle w:val="BodyText"/>
        <w:kinsoku w:val="0"/>
        <w:overflowPunct w:val="0"/>
        <w:ind w:left="120" w:right="317" w:firstLine="0"/>
        <w:rPr>
          <w:rFonts w:ascii="Times New Roman" w:hAnsi="Times New Roman" w:cs="Times New Roman"/>
          <w:sz w:val="24"/>
          <w:szCs w:val="24"/>
        </w:rPr>
      </w:pPr>
      <w:r w:rsidRPr="00FF42C0">
        <w:rPr>
          <w:rFonts w:ascii="Times New Roman" w:hAnsi="Times New Roman" w:cs="Times New Roman"/>
          <w:bCs/>
          <w:sz w:val="24"/>
          <w:szCs w:val="24"/>
        </w:rPr>
        <w:t xml:space="preserve">Topic </w:t>
      </w:r>
      <w:r w:rsidR="001540A0" w:rsidRPr="00FF42C0">
        <w:rPr>
          <w:rFonts w:ascii="Times New Roman" w:hAnsi="Times New Roman" w:cs="Times New Roman"/>
          <w:bCs/>
          <w:sz w:val="24"/>
          <w:szCs w:val="24"/>
        </w:rPr>
        <w:t>2</w:t>
      </w:r>
      <w:r w:rsidRPr="00FF42C0">
        <w:rPr>
          <w:rFonts w:ascii="Times New Roman" w:hAnsi="Times New Roman" w:cs="Times New Roman"/>
          <w:bCs/>
          <w:sz w:val="24"/>
          <w:szCs w:val="24"/>
        </w:rPr>
        <w:t xml:space="preserve"> Talking points:  Smart Schools Bond</w:t>
      </w:r>
      <w:r w:rsidRPr="00FF42C0">
        <w:rPr>
          <w:rFonts w:ascii="Times New Roman" w:hAnsi="Times New Roman" w:cs="Times New Roman"/>
          <w:bCs/>
          <w:spacing w:val="-14"/>
          <w:sz w:val="24"/>
          <w:szCs w:val="24"/>
        </w:rPr>
        <w:t xml:space="preserve"> </w:t>
      </w:r>
      <w:r w:rsidRPr="00FF42C0">
        <w:rPr>
          <w:rFonts w:ascii="Times New Roman" w:hAnsi="Times New Roman" w:cs="Times New Roman"/>
          <w:bCs/>
          <w:sz w:val="24"/>
          <w:szCs w:val="24"/>
        </w:rPr>
        <w:t>Act</w:t>
      </w:r>
    </w:p>
    <w:p w14:paraId="4E32964E" w14:textId="77777777" w:rsidR="002D2D22" w:rsidRPr="00FF42C0" w:rsidRDefault="002D2D22">
      <w:pPr>
        <w:pStyle w:val="ListParagraph"/>
        <w:numPr>
          <w:ilvl w:val="0"/>
          <w:numId w:val="4"/>
        </w:numPr>
        <w:tabs>
          <w:tab w:val="left" w:pos="1292"/>
        </w:tabs>
        <w:kinsoku w:val="0"/>
        <w:overflowPunct w:val="0"/>
        <w:ind w:right="317"/>
        <w:rPr>
          <w:color w:val="000000"/>
        </w:rPr>
      </w:pPr>
      <w:r w:rsidRPr="00FF42C0">
        <w:t>Our guidance page -</w:t>
      </w:r>
      <w:r w:rsidRPr="00FF42C0">
        <w:rPr>
          <w:spacing w:val="-5"/>
        </w:rPr>
        <w:t xml:space="preserve"> </w:t>
      </w:r>
      <w:hyperlink r:id="rId9" w:history="1">
        <w:r w:rsidRPr="00FF42C0">
          <w:rPr>
            <w:color w:val="0000FF"/>
          </w:rPr>
          <w:t>http://wnysmartschools.weebly.com/</w:t>
        </w:r>
      </w:hyperlink>
    </w:p>
    <w:p w14:paraId="1D724F1D" w14:textId="77777777" w:rsidR="002D2D22" w:rsidRPr="00FF42C0" w:rsidRDefault="002D2D22">
      <w:pPr>
        <w:pStyle w:val="ListParagraph"/>
        <w:numPr>
          <w:ilvl w:val="0"/>
          <w:numId w:val="4"/>
        </w:numPr>
        <w:tabs>
          <w:tab w:val="left" w:pos="1292"/>
        </w:tabs>
        <w:kinsoku w:val="0"/>
        <w:overflowPunct w:val="0"/>
        <w:ind w:right="317"/>
        <w:rPr>
          <w:color w:val="000000"/>
        </w:rPr>
      </w:pPr>
      <w:r w:rsidRPr="00FF42C0">
        <w:t xml:space="preserve">SED's webpage - </w:t>
      </w:r>
      <w:hyperlink r:id="rId10" w:history="1">
        <w:r w:rsidRPr="00FF42C0">
          <w:rPr>
            <w:color w:val="0000FF"/>
          </w:rPr>
          <w:t>http://www.p12.nysed.gov/mgtserv/smart_schools/</w:t>
        </w:r>
      </w:hyperlink>
    </w:p>
    <w:p w14:paraId="26E7F217" w14:textId="77777777" w:rsidR="002D2D22" w:rsidRPr="00FF42C0" w:rsidRDefault="002D2D22">
      <w:pPr>
        <w:pStyle w:val="BodyText"/>
        <w:kinsoku w:val="0"/>
        <w:overflowPunct w:val="0"/>
        <w:spacing w:before="11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24E2AA2" w14:textId="77777777" w:rsidR="002D2D22" w:rsidRPr="00FF42C0" w:rsidRDefault="002D2D22">
      <w:pPr>
        <w:pStyle w:val="Heading1"/>
        <w:kinsoku w:val="0"/>
        <w:overflowPunct w:val="0"/>
        <w:ind w:left="571" w:right="317"/>
        <w:rPr>
          <w:b w:val="0"/>
          <w:bCs w:val="0"/>
          <w:sz w:val="24"/>
          <w:szCs w:val="24"/>
        </w:rPr>
      </w:pPr>
      <w:r w:rsidRPr="00FF42C0">
        <w:rPr>
          <w:b w:val="0"/>
          <w:sz w:val="24"/>
          <w:szCs w:val="24"/>
        </w:rPr>
        <w:t>Possible Question(s) for constituency</w:t>
      </w:r>
      <w:r w:rsidRPr="00FF42C0">
        <w:rPr>
          <w:b w:val="0"/>
          <w:spacing w:val="-20"/>
          <w:sz w:val="24"/>
          <w:szCs w:val="24"/>
        </w:rPr>
        <w:t xml:space="preserve"> </w:t>
      </w:r>
      <w:r w:rsidRPr="00FF42C0">
        <w:rPr>
          <w:b w:val="0"/>
          <w:sz w:val="24"/>
          <w:szCs w:val="24"/>
        </w:rPr>
        <w:t>groups:</w:t>
      </w:r>
    </w:p>
    <w:p w14:paraId="692E4C18" w14:textId="77777777" w:rsidR="002D2D22" w:rsidRPr="00FF42C0" w:rsidRDefault="002D2D22">
      <w:pPr>
        <w:pStyle w:val="ListParagraph"/>
        <w:numPr>
          <w:ilvl w:val="1"/>
          <w:numId w:val="4"/>
        </w:numPr>
        <w:tabs>
          <w:tab w:val="left" w:pos="1292"/>
        </w:tabs>
        <w:kinsoku w:val="0"/>
        <w:overflowPunct w:val="0"/>
        <w:ind w:right="436"/>
      </w:pPr>
      <w:r w:rsidRPr="00FF42C0">
        <w:t>Have</w:t>
      </w:r>
      <w:r w:rsidRPr="00FF42C0">
        <w:rPr>
          <w:spacing w:val="-6"/>
        </w:rPr>
        <w:t xml:space="preserve"> </w:t>
      </w:r>
      <w:r w:rsidRPr="00FF42C0">
        <w:t>districts</w:t>
      </w:r>
      <w:r w:rsidRPr="00FF42C0">
        <w:rPr>
          <w:spacing w:val="-6"/>
        </w:rPr>
        <w:t xml:space="preserve"> </w:t>
      </w:r>
      <w:r w:rsidRPr="00FF42C0">
        <w:t>thought</w:t>
      </w:r>
      <w:r w:rsidRPr="00FF42C0">
        <w:rPr>
          <w:spacing w:val="-5"/>
        </w:rPr>
        <w:t xml:space="preserve"> </w:t>
      </w:r>
      <w:r w:rsidRPr="00FF42C0">
        <w:t>about</w:t>
      </w:r>
      <w:r w:rsidRPr="00FF42C0">
        <w:rPr>
          <w:spacing w:val="-5"/>
        </w:rPr>
        <w:t xml:space="preserve"> </w:t>
      </w:r>
      <w:r w:rsidRPr="00FF42C0">
        <w:t>the</w:t>
      </w:r>
      <w:r w:rsidRPr="00FF42C0">
        <w:rPr>
          <w:spacing w:val="-6"/>
        </w:rPr>
        <w:t xml:space="preserve"> </w:t>
      </w:r>
      <w:r w:rsidRPr="00FF42C0">
        <w:t>infrastructure,</w:t>
      </w:r>
      <w:r w:rsidRPr="00FF42C0">
        <w:rPr>
          <w:spacing w:val="-4"/>
        </w:rPr>
        <w:t xml:space="preserve"> </w:t>
      </w:r>
      <w:r w:rsidRPr="00FF42C0">
        <w:t>professional</w:t>
      </w:r>
      <w:r w:rsidRPr="00FF42C0">
        <w:rPr>
          <w:spacing w:val="-5"/>
        </w:rPr>
        <w:t xml:space="preserve"> </w:t>
      </w:r>
      <w:r w:rsidRPr="00FF42C0">
        <w:t>development</w:t>
      </w:r>
      <w:r w:rsidRPr="00FF42C0">
        <w:rPr>
          <w:spacing w:val="-5"/>
        </w:rPr>
        <w:t xml:space="preserve"> </w:t>
      </w:r>
      <w:r w:rsidRPr="00FF42C0">
        <w:t>and</w:t>
      </w:r>
      <w:r w:rsidRPr="00FF42C0">
        <w:rPr>
          <w:spacing w:val="-4"/>
        </w:rPr>
        <w:t xml:space="preserve"> </w:t>
      </w:r>
      <w:r w:rsidRPr="00FF42C0">
        <w:t>technical</w:t>
      </w:r>
      <w:r w:rsidRPr="00FF42C0">
        <w:rPr>
          <w:spacing w:val="-5"/>
        </w:rPr>
        <w:t xml:space="preserve"> </w:t>
      </w:r>
      <w:r w:rsidRPr="00FF42C0">
        <w:t>support</w:t>
      </w:r>
      <w:r w:rsidRPr="00FF42C0">
        <w:rPr>
          <w:w w:val="99"/>
        </w:rPr>
        <w:t xml:space="preserve"> </w:t>
      </w:r>
      <w:r w:rsidRPr="00FF42C0">
        <w:t>needed for deployment of new devices and</w:t>
      </w:r>
      <w:r w:rsidRPr="00FF42C0">
        <w:rPr>
          <w:spacing w:val="-4"/>
        </w:rPr>
        <w:t xml:space="preserve"> </w:t>
      </w:r>
      <w:r w:rsidRPr="00FF42C0">
        <w:t>sustainability?</w:t>
      </w:r>
    </w:p>
    <w:p w14:paraId="49F6F615" w14:textId="77777777" w:rsidR="002D2D22" w:rsidRPr="00FF42C0" w:rsidRDefault="002D2D22">
      <w:pPr>
        <w:pStyle w:val="ListParagraph"/>
        <w:numPr>
          <w:ilvl w:val="1"/>
          <w:numId w:val="4"/>
        </w:numPr>
        <w:tabs>
          <w:tab w:val="left" w:pos="1292"/>
        </w:tabs>
        <w:kinsoku w:val="0"/>
        <w:overflowPunct w:val="0"/>
        <w:ind w:right="317"/>
      </w:pPr>
      <w:r w:rsidRPr="00FF42C0">
        <w:t>What creative methods are districts using to pay the upfront cost for the SSBA</w:t>
      </w:r>
      <w:r w:rsidRPr="00FF42C0">
        <w:rPr>
          <w:spacing w:val="-19"/>
        </w:rPr>
        <w:t xml:space="preserve"> </w:t>
      </w:r>
      <w:r w:rsidRPr="00FF42C0">
        <w:t>purchases?</w:t>
      </w:r>
    </w:p>
    <w:p w14:paraId="5CB59D13" w14:textId="77777777" w:rsidR="002D2D22" w:rsidRPr="00FF42C0" w:rsidRDefault="002D2D22">
      <w:pPr>
        <w:pStyle w:val="ListParagraph"/>
        <w:numPr>
          <w:ilvl w:val="1"/>
          <w:numId w:val="4"/>
        </w:numPr>
        <w:tabs>
          <w:tab w:val="left" w:pos="1292"/>
        </w:tabs>
        <w:kinsoku w:val="0"/>
        <w:overflowPunct w:val="0"/>
        <w:ind w:right="317"/>
      </w:pPr>
      <w:r w:rsidRPr="00FF42C0">
        <w:t>How are districts involving</w:t>
      </w:r>
      <w:r w:rsidRPr="00FF42C0">
        <w:rPr>
          <w:spacing w:val="-2"/>
        </w:rPr>
        <w:t xml:space="preserve"> </w:t>
      </w:r>
      <w:r w:rsidRPr="00FF42C0">
        <w:t>stakeholders?</w:t>
      </w:r>
    </w:p>
    <w:p w14:paraId="5408BFF2" w14:textId="77777777" w:rsidR="002D2D22" w:rsidRPr="00FF42C0" w:rsidRDefault="002D2D22">
      <w:pPr>
        <w:pStyle w:val="ListParagraph"/>
        <w:numPr>
          <w:ilvl w:val="1"/>
          <w:numId w:val="4"/>
        </w:numPr>
        <w:tabs>
          <w:tab w:val="left" w:pos="1292"/>
        </w:tabs>
        <w:kinsoku w:val="0"/>
        <w:overflowPunct w:val="0"/>
        <w:ind w:right="317"/>
      </w:pPr>
      <w:r w:rsidRPr="00FF42C0">
        <w:t>What</w:t>
      </w:r>
      <w:r w:rsidRPr="00FF42C0">
        <w:rPr>
          <w:spacing w:val="-3"/>
        </w:rPr>
        <w:t xml:space="preserve"> </w:t>
      </w:r>
      <w:r w:rsidRPr="00FF42C0">
        <w:t>processes</w:t>
      </w:r>
      <w:r w:rsidRPr="00FF42C0">
        <w:rPr>
          <w:spacing w:val="-4"/>
        </w:rPr>
        <w:t xml:space="preserve"> </w:t>
      </w:r>
      <w:r w:rsidRPr="00FF42C0">
        <w:t>are</w:t>
      </w:r>
      <w:r w:rsidRPr="00FF42C0">
        <w:rPr>
          <w:spacing w:val="-4"/>
        </w:rPr>
        <w:t xml:space="preserve"> </w:t>
      </w:r>
      <w:r w:rsidRPr="00FF42C0">
        <w:t>you</w:t>
      </w:r>
      <w:r w:rsidRPr="00FF42C0">
        <w:rPr>
          <w:spacing w:val="-2"/>
        </w:rPr>
        <w:t xml:space="preserve"> </w:t>
      </w:r>
      <w:r w:rsidRPr="00FF42C0">
        <w:t>going</w:t>
      </w:r>
      <w:r w:rsidRPr="00FF42C0">
        <w:rPr>
          <w:spacing w:val="-3"/>
        </w:rPr>
        <w:t xml:space="preserve"> </w:t>
      </w:r>
      <w:r w:rsidRPr="00FF42C0">
        <w:t>to</w:t>
      </w:r>
      <w:r w:rsidRPr="00FF42C0">
        <w:rPr>
          <w:spacing w:val="-3"/>
        </w:rPr>
        <w:t xml:space="preserve"> </w:t>
      </w:r>
      <w:r w:rsidRPr="00FF42C0">
        <w:t>put</w:t>
      </w:r>
      <w:r w:rsidRPr="00FF42C0">
        <w:rPr>
          <w:spacing w:val="-3"/>
        </w:rPr>
        <w:t xml:space="preserve"> </w:t>
      </w:r>
      <w:r w:rsidRPr="00FF42C0">
        <w:t>into</w:t>
      </w:r>
      <w:r w:rsidRPr="00FF42C0">
        <w:rPr>
          <w:spacing w:val="-5"/>
        </w:rPr>
        <w:t xml:space="preserve"> </w:t>
      </w:r>
      <w:r w:rsidRPr="00FF42C0">
        <w:t>place</w:t>
      </w:r>
      <w:r w:rsidRPr="00FF42C0">
        <w:rPr>
          <w:spacing w:val="-4"/>
        </w:rPr>
        <w:t xml:space="preserve"> </w:t>
      </w:r>
      <w:r w:rsidRPr="00FF42C0">
        <w:t>to</w:t>
      </w:r>
      <w:r w:rsidRPr="00FF42C0">
        <w:rPr>
          <w:spacing w:val="-3"/>
        </w:rPr>
        <w:t xml:space="preserve"> </w:t>
      </w:r>
      <w:r w:rsidRPr="00FF42C0">
        <w:t>coordinate</w:t>
      </w:r>
      <w:r w:rsidRPr="00FF42C0">
        <w:rPr>
          <w:spacing w:val="-4"/>
        </w:rPr>
        <w:t xml:space="preserve"> </w:t>
      </w:r>
      <w:r w:rsidRPr="00FF42C0">
        <w:t>the</w:t>
      </w:r>
      <w:r w:rsidRPr="00FF42C0">
        <w:rPr>
          <w:spacing w:val="-4"/>
        </w:rPr>
        <w:t xml:space="preserve"> </w:t>
      </w:r>
      <w:r w:rsidRPr="00FF42C0">
        <w:t>needs</w:t>
      </w:r>
      <w:r w:rsidRPr="00FF42C0">
        <w:rPr>
          <w:spacing w:val="-4"/>
        </w:rPr>
        <w:t xml:space="preserve"> </w:t>
      </w:r>
      <w:r w:rsidRPr="00FF42C0">
        <w:t>assessment,</w:t>
      </w:r>
      <w:r w:rsidRPr="00FF42C0">
        <w:rPr>
          <w:spacing w:val="-2"/>
        </w:rPr>
        <w:t xml:space="preserve"> </w:t>
      </w:r>
      <w:r w:rsidRPr="00FF42C0">
        <w:t>planning</w:t>
      </w:r>
      <w:r w:rsidRPr="00FF42C0">
        <w:rPr>
          <w:spacing w:val="-3"/>
        </w:rPr>
        <w:t xml:space="preserve"> </w:t>
      </w:r>
      <w:r w:rsidRPr="00FF42C0">
        <w:t>and</w:t>
      </w:r>
      <w:r w:rsidRPr="00FF42C0">
        <w:rPr>
          <w:w w:val="99"/>
        </w:rPr>
        <w:t xml:space="preserve"> </w:t>
      </w:r>
      <w:r w:rsidRPr="00FF42C0">
        <w:t>acquisition of</w:t>
      </w:r>
      <w:r w:rsidRPr="00FF42C0">
        <w:rPr>
          <w:spacing w:val="-1"/>
        </w:rPr>
        <w:t xml:space="preserve"> </w:t>
      </w:r>
      <w:r w:rsidRPr="00FF42C0">
        <w:t>things?</w:t>
      </w:r>
    </w:p>
    <w:p w14:paraId="4D47EE40" w14:textId="77777777" w:rsidR="00EA1A8B" w:rsidRPr="00FF42C0" w:rsidRDefault="002D2D22" w:rsidP="00EA1A8B">
      <w:pPr>
        <w:pStyle w:val="ListParagraph"/>
        <w:numPr>
          <w:ilvl w:val="1"/>
          <w:numId w:val="4"/>
        </w:numPr>
        <w:tabs>
          <w:tab w:val="left" w:pos="1292"/>
        </w:tabs>
        <w:kinsoku w:val="0"/>
        <w:overflowPunct w:val="0"/>
      </w:pPr>
      <w:r w:rsidRPr="00FF42C0">
        <w:t>How are you going to balance BOCES aid, Erate and Smart Schools</w:t>
      </w:r>
      <w:r w:rsidRPr="00FF42C0">
        <w:rPr>
          <w:spacing w:val="-8"/>
        </w:rPr>
        <w:t xml:space="preserve"> </w:t>
      </w:r>
      <w:r w:rsidRPr="00FF42C0">
        <w:t>money?</w:t>
      </w:r>
    </w:p>
    <w:p w14:paraId="471F09AA" w14:textId="77777777" w:rsidR="002D2D22" w:rsidRPr="00FF42C0" w:rsidRDefault="002D2D22">
      <w:pPr>
        <w:pStyle w:val="BodyText"/>
        <w:kinsoku w:val="0"/>
        <w:overflowPunct w:val="0"/>
        <w:spacing w:before="11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25518E62" w14:textId="77777777" w:rsidR="002D2D22" w:rsidRPr="00FF42C0" w:rsidRDefault="002D2D22">
      <w:pPr>
        <w:pStyle w:val="Heading1"/>
        <w:kinsoku w:val="0"/>
        <w:overflowPunct w:val="0"/>
        <w:ind w:left="120" w:right="317"/>
        <w:rPr>
          <w:b w:val="0"/>
          <w:bCs w:val="0"/>
          <w:sz w:val="24"/>
          <w:szCs w:val="24"/>
        </w:rPr>
      </w:pPr>
      <w:r w:rsidRPr="00FF42C0">
        <w:rPr>
          <w:b w:val="0"/>
          <w:sz w:val="24"/>
          <w:szCs w:val="24"/>
        </w:rPr>
        <w:t xml:space="preserve">Topic </w:t>
      </w:r>
      <w:r w:rsidR="001540A0" w:rsidRPr="00FF42C0">
        <w:rPr>
          <w:b w:val="0"/>
          <w:sz w:val="24"/>
          <w:szCs w:val="24"/>
        </w:rPr>
        <w:t>3</w:t>
      </w:r>
      <w:r w:rsidRPr="00FF42C0">
        <w:rPr>
          <w:b w:val="0"/>
          <w:sz w:val="24"/>
          <w:szCs w:val="24"/>
        </w:rPr>
        <w:t xml:space="preserve"> Talking points:  Education Law</w:t>
      </w:r>
      <w:r w:rsidRPr="00FF42C0">
        <w:rPr>
          <w:b w:val="0"/>
          <w:spacing w:val="-17"/>
          <w:sz w:val="24"/>
          <w:szCs w:val="24"/>
        </w:rPr>
        <w:t xml:space="preserve"> </w:t>
      </w:r>
      <w:r w:rsidRPr="00FF42C0">
        <w:rPr>
          <w:b w:val="0"/>
          <w:sz w:val="24"/>
          <w:szCs w:val="24"/>
        </w:rPr>
        <w:t>2d</w:t>
      </w:r>
    </w:p>
    <w:p w14:paraId="1C30749A" w14:textId="77777777" w:rsidR="001A5FB9" w:rsidRPr="00FF42C0" w:rsidRDefault="001A5FB9">
      <w:pPr>
        <w:pStyle w:val="ListParagraph"/>
        <w:numPr>
          <w:ilvl w:val="0"/>
          <w:numId w:val="3"/>
        </w:numPr>
        <w:tabs>
          <w:tab w:val="left" w:pos="1292"/>
        </w:tabs>
        <w:kinsoku w:val="0"/>
        <w:overflowPunct w:val="0"/>
        <w:ind w:right="317"/>
      </w:pPr>
      <w:r w:rsidRPr="00FF42C0">
        <w:t xml:space="preserve">Temitope Akinyemi as the Chief Privacy Officer </w:t>
      </w:r>
    </w:p>
    <w:p w14:paraId="79695A6B" w14:textId="77777777" w:rsidR="002D2D22" w:rsidRPr="00FF42C0" w:rsidRDefault="002D2D22">
      <w:pPr>
        <w:pStyle w:val="ListParagraph"/>
        <w:numPr>
          <w:ilvl w:val="0"/>
          <w:numId w:val="3"/>
        </w:numPr>
        <w:tabs>
          <w:tab w:val="left" w:pos="1292"/>
        </w:tabs>
        <w:kinsoku w:val="0"/>
        <w:overflowPunct w:val="0"/>
        <w:ind w:right="317"/>
      </w:pPr>
      <w:r w:rsidRPr="00FF42C0">
        <w:t>Law 2-d affects data security and privacy for student and</w:t>
      </w:r>
      <w:r w:rsidRPr="00FF42C0">
        <w:rPr>
          <w:spacing w:val="-4"/>
        </w:rPr>
        <w:t xml:space="preserve"> </w:t>
      </w:r>
      <w:r w:rsidRPr="00FF42C0">
        <w:t>educators.</w:t>
      </w:r>
    </w:p>
    <w:p w14:paraId="1C7A05F9" w14:textId="733718B3" w:rsidR="002D2D22" w:rsidRPr="00FF42C0" w:rsidRDefault="002D2D22">
      <w:pPr>
        <w:pStyle w:val="ListParagraph"/>
        <w:numPr>
          <w:ilvl w:val="0"/>
          <w:numId w:val="3"/>
        </w:numPr>
        <w:tabs>
          <w:tab w:val="left" w:pos="1292"/>
        </w:tabs>
        <w:kinsoku w:val="0"/>
        <w:overflowPunct w:val="0"/>
        <w:ind w:right="317"/>
      </w:pPr>
      <w:r w:rsidRPr="00FF42C0">
        <w:t xml:space="preserve">Erie 1 Policy Services has sent out updates and samples to policy subscribing districts.  SED is working with small groups on a guidance document. </w:t>
      </w:r>
    </w:p>
    <w:p w14:paraId="2748DD46" w14:textId="77777777" w:rsidR="002D2D22" w:rsidRPr="00FF42C0" w:rsidRDefault="002D2D22">
      <w:pPr>
        <w:pStyle w:val="ListParagraph"/>
        <w:numPr>
          <w:ilvl w:val="0"/>
          <w:numId w:val="3"/>
        </w:numPr>
        <w:tabs>
          <w:tab w:val="left" w:pos="1291"/>
        </w:tabs>
        <w:kinsoku w:val="0"/>
        <w:overflowPunct w:val="0"/>
        <w:ind w:right="203"/>
      </w:pPr>
      <w:r w:rsidRPr="00FF42C0">
        <w:t>All contracts now have the appropriate Ed Law 2-d language as of July 1,</w:t>
      </w:r>
      <w:r w:rsidRPr="00FF42C0">
        <w:rPr>
          <w:spacing w:val="-14"/>
        </w:rPr>
        <w:t xml:space="preserve"> </w:t>
      </w:r>
      <w:r w:rsidRPr="00FF42C0">
        <w:t>2015</w:t>
      </w:r>
    </w:p>
    <w:p w14:paraId="2920E638" w14:textId="77777777" w:rsidR="002D2D22" w:rsidRPr="00FF42C0" w:rsidRDefault="002D2D22">
      <w:pPr>
        <w:pStyle w:val="BodyText"/>
        <w:kinsoku w:val="0"/>
        <w:overflowPunct w:val="0"/>
        <w:spacing w:before="1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08C9A2D1" w14:textId="77777777" w:rsidR="002D2D22" w:rsidRPr="00FF42C0" w:rsidRDefault="002D2D22">
      <w:pPr>
        <w:pStyle w:val="Heading1"/>
        <w:kinsoku w:val="0"/>
        <w:overflowPunct w:val="0"/>
        <w:spacing w:line="243" w:lineRule="exact"/>
        <w:ind w:left="570" w:right="317"/>
        <w:rPr>
          <w:b w:val="0"/>
          <w:bCs w:val="0"/>
          <w:sz w:val="24"/>
          <w:szCs w:val="24"/>
        </w:rPr>
      </w:pPr>
      <w:r w:rsidRPr="00FF42C0">
        <w:rPr>
          <w:b w:val="0"/>
          <w:sz w:val="24"/>
          <w:szCs w:val="24"/>
        </w:rPr>
        <w:t>Possible Question(s) for constituency</w:t>
      </w:r>
      <w:r w:rsidRPr="00FF42C0">
        <w:rPr>
          <w:b w:val="0"/>
          <w:spacing w:val="-20"/>
          <w:sz w:val="24"/>
          <w:szCs w:val="24"/>
        </w:rPr>
        <w:t xml:space="preserve"> </w:t>
      </w:r>
      <w:r w:rsidRPr="00FF42C0">
        <w:rPr>
          <w:b w:val="0"/>
          <w:sz w:val="24"/>
          <w:szCs w:val="24"/>
        </w:rPr>
        <w:t>groups:</w:t>
      </w:r>
    </w:p>
    <w:p w14:paraId="03D2671E" w14:textId="77777777" w:rsidR="002D2D22" w:rsidRPr="00FF42C0" w:rsidRDefault="002D2D22">
      <w:pPr>
        <w:pStyle w:val="ListParagraph"/>
        <w:numPr>
          <w:ilvl w:val="1"/>
          <w:numId w:val="3"/>
        </w:numPr>
        <w:tabs>
          <w:tab w:val="left" w:pos="1291"/>
        </w:tabs>
        <w:kinsoku w:val="0"/>
        <w:overflowPunct w:val="0"/>
        <w:ind w:right="156"/>
      </w:pPr>
      <w:r w:rsidRPr="00FF42C0">
        <w:t>What</w:t>
      </w:r>
      <w:r w:rsidRPr="00FF42C0">
        <w:rPr>
          <w:spacing w:val="-3"/>
        </w:rPr>
        <w:t xml:space="preserve"> </w:t>
      </w:r>
      <w:r w:rsidRPr="00FF42C0">
        <w:t>contracts</w:t>
      </w:r>
      <w:r w:rsidRPr="00FF42C0">
        <w:rPr>
          <w:spacing w:val="-3"/>
        </w:rPr>
        <w:t xml:space="preserve"> </w:t>
      </w:r>
      <w:r w:rsidRPr="00FF42C0">
        <w:t>do</w:t>
      </w:r>
      <w:r w:rsidRPr="00FF42C0">
        <w:rPr>
          <w:spacing w:val="-3"/>
        </w:rPr>
        <w:t xml:space="preserve"> </w:t>
      </w:r>
      <w:r w:rsidRPr="00FF42C0">
        <w:t>you</w:t>
      </w:r>
      <w:r w:rsidRPr="00FF42C0">
        <w:rPr>
          <w:spacing w:val="-2"/>
        </w:rPr>
        <w:t xml:space="preserve"> </w:t>
      </w:r>
      <w:r w:rsidRPr="00FF42C0">
        <w:t>have</w:t>
      </w:r>
      <w:r w:rsidRPr="00FF42C0">
        <w:rPr>
          <w:spacing w:val="-3"/>
        </w:rPr>
        <w:t xml:space="preserve"> </w:t>
      </w:r>
      <w:r w:rsidRPr="00FF42C0">
        <w:t>other</w:t>
      </w:r>
      <w:r w:rsidRPr="00FF42C0">
        <w:rPr>
          <w:spacing w:val="-3"/>
        </w:rPr>
        <w:t xml:space="preserve"> </w:t>
      </w:r>
      <w:r w:rsidRPr="00FF42C0">
        <w:t>than</w:t>
      </w:r>
      <w:r w:rsidRPr="00FF42C0">
        <w:rPr>
          <w:spacing w:val="-2"/>
        </w:rPr>
        <w:t xml:space="preserve"> </w:t>
      </w:r>
      <w:r w:rsidRPr="00FF42C0">
        <w:t>the</w:t>
      </w:r>
      <w:r w:rsidRPr="00FF42C0">
        <w:rPr>
          <w:spacing w:val="-3"/>
        </w:rPr>
        <w:t xml:space="preserve"> </w:t>
      </w:r>
      <w:r w:rsidRPr="00FF42C0">
        <w:t>ones</w:t>
      </w:r>
      <w:r w:rsidRPr="00FF42C0">
        <w:rPr>
          <w:spacing w:val="-3"/>
        </w:rPr>
        <w:t xml:space="preserve"> </w:t>
      </w:r>
      <w:r w:rsidRPr="00FF42C0">
        <w:t>that</w:t>
      </w:r>
      <w:r w:rsidRPr="00FF42C0">
        <w:rPr>
          <w:spacing w:val="-3"/>
        </w:rPr>
        <w:t xml:space="preserve"> </w:t>
      </w:r>
      <w:r w:rsidRPr="00FF42C0">
        <w:t>the</w:t>
      </w:r>
      <w:r w:rsidRPr="00FF42C0">
        <w:rPr>
          <w:spacing w:val="-3"/>
        </w:rPr>
        <w:t xml:space="preserve"> </w:t>
      </w:r>
      <w:r w:rsidRPr="00FF42C0">
        <w:t>WNYRIC</w:t>
      </w:r>
      <w:r w:rsidRPr="00FF42C0">
        <w:rPr>
          <w:spacing w:val="-3"/>
        </w:rPr>
        <w:t xml:space="preserve"> </w:t>
      </w:r>
      <w:r w:rsidRPr="00FF42C0">
        <w:t>or</w:t>
      </w:r>
      <w:r w:rsidRPr="00FF42C0">
        <w:rPr>
          <w:spacing w:val="-3"/>
        </w:rPr>
        <w:t xml:space="preserve"> </w:t>
      </w:r>
      <w:r w:rsidRPr="00FF42C0">
        <w:t>your</w:t>
      </w:r>
      <w:r w:rsidRPr="00FF42C0">
        <w:rPr>
          <w:spacing w:val="-3"/>
        </w:rPr>
        <w:t xml:space="preserve"> </w:t>
      </w:r>
      <w:r w:rsidRPr="00FF42C0">
        <w:t>local</w:t>
      </w:r>
      <w:r w:rsidRPr="00FF42C0">
        <w:rPr>
          <w:spacing w:val="-3"/>
        </w:rPr>
        <w:t xml:space="preserve"> </w:t>
      </w:r>
      <w:r w:rsidRPr="00FF42C0">
        <w:t>BOCES</w:t>
      </w:r>
      <w:r w:rsidRPr="00FF42C0">
        <w:rPr>
          <w:spacing w:val="-3"/>
        </w:rPr>
        <w:t xml:space="preserve"> </w:t>
      </w:r>
      <w:r w:rsidRPr="00FF42C0">
        <w:t>have</w:t>
      </w:r>
      <w:r w:rsidRPr="00FF42C0">
        <w:rPr>
          <w:spacing w:val="-3"/>
        </w:rPr>
        <w:t xml:space="preserve"> </w:t>
      </w:r>
      <w:r w:rsidRPr="00FF42C0">
        <w:t>on</w:t>
      </w:r>
      <w:r w:rsidRPr="00FF42C0">
        <w:rPr>
          <w:spacing w:val="-2"/>
        </w:rPr>
        <w:t xml:space="preserve"> </w:t>
      </w:r>
      <w:r w:rsidRPr="00FF42C0">
        <w:t>your</w:t>
      </w:r>
      <w:r w:rsidRPr="00FF42C0">
        <w:rPr>
          <w:w w:val="99"/>
        </w:rPr>
        <w:t xml:space="preserve"> </w:t>
      </w:r>
      <w:r w:rsidRPr="00FF42C0">
        <w:t>behalf?</w:t>
      </w:r>
    </w:p>
    <w:p w14:paraId="0DA7C997" w14:textId="77777777" w:rsidR="002D2D22" w:rsidRPr="00FF42C0" w:rsidRDefault="002D2D22">
      <w:pPr>
        <w:pStyle w:val="ListParagraph"/>
        <w:numPr>
          <w:ilvl w:val="1"/>
          <w:numId w:val="3"/>
        </w:numPr>
        <w:tabs>
          <w:tab w:val="left" w:pos="1291"/>
        </w:tabs>
        <w:kinsoku w:val="0"/>
        <w:overflowPunct w:val="0"/>
        <w:ind w:right="156"/>
      </w:pPr>
      <w:r w:rsidRPr="00FF42C0">
        <w:t>Have</w:t>
      </w:r>
      <w:r w:rsidRPr="00FF42C0">
        <w:rPr>
          <w:spacing w:val="-4"/>
        </w:rPr>
        <w:t xml:space="preserve"> </w:t>
      </w:r>
      <w:r w:rsidRPr="00FF42C0">
        <w:t>you</w:t>
      </w:r>
      <w:r w:rsidRPr="00FF42C0">
        <w:rPr>
          <w:spacing w:val="-2"/>
        </w:rPr>
        <w:t xml:space="preserve"> </w:t>
      </w:r>
      <w:r w:rsidRPr="00FF42C0">
        <w:t>had</w:t>
      </w:r>
      <w:r w:rsidRPr="00FF42C0">
        <w:rPr>
          <w:spacing w:val="-2"/>
        </w:rPr>
        <w:t xml:space="preserve"> </w:t>
      </w:r>
      <w:r w:rsidRPr="00FF42C0">
        <w:t>any</w:t>
      </w:r>
      <w:r w:rsidRPr="00FF42C0">
        <w:rPr>
          <w:spacing w:val="-2"/>
        </w:rPr>
        <w:t xml:space="preserve"> </w:t>
      </w:r>
      <w:r w:rsidRPr="00FF42C0">
        <w:t>concerns,</w:t>
      </w:r>
      <w:r w:rsidRPr="00FF42C0">
        <w:rPr>
          <w:spacing w:val="-2"/>
        </w:rPr>
        <w:t xml:space="preserve"> </w:t>
      </w:r>
      <w:r w:rsidRPr="00FF42C0">
        <w:t>questions</w:t>
      </w:r>
      <w:r w:rsidRPr="00FF42C0">
        <w:rPr>
          <w:spacing w:val="-4"/>
        </w:rPr>
        <w:t xml:space="preserve"> </w:t>
      </w:r>
      <w:r w:rsidRPr="00FF42C0">
        <w:t>or</w:t>
      </w:r>
      <w:r w:rsidRPr="00FF42C0">
        <w:rPr>
          <w:spacing w:val="-3"/>
        </w:rPr>
        <w:t xml:space="preserve"> </w:t>
      </w:r>
      <w:r w:rsidRPr="00FF42C0">
        <w:t>comments</w:t>
      </w:r>
      <w:r w:rsidRPr="00FF42C0">
        <w:rPr>
          <w:spacing w:val="-4"/>
        </w:rPr>
        <w:t xml:space="preserve"> </w:t>
      </w:r>
      <w:r w:rsidRPr="00FF42C0">
        <w:t>from</w:t>
      </w:r>
      <w:r w:rsidRPr="00FF42C0">
        <w:rPr>
          <w:spacing w:val="-4"/>
        </w:rPr>
        <w:t xml:space="preserve"> </w:t>
      </w:r>
      <w:r w:rsidRPr="00FF42C0">
        <w:t>your</w:t>
      </w:r>
      <w:r w:rsidRPr="00FF42C0">
        <w:rPr>
          <w:spacing w:val="-3"/>
        </w:rPr>
        <w:t xml:space="preserve"> </w:t>
      </w:r>
      <w:r w:rsidRPr="00FF42C0">
        <w:t>Parent’s</w:t>
      </w:r>
      <w:r w:rsidRPr="00FF42C0">
        <w:rPr>
          <w:spacing w:val="-4"/>
        </w:rPr>
        <w:t xml:space="preserve"> </w:t>
      </w:r>
      <w:r w:rsidRPr="00FF42C0">
        <w:t>Bill</w:t>
      </w:r>
      <w:r w:rsidRPr="00FF42C0">
        <w:rPr>
          <w:spacing w:val="-3"/>
        </w:rPr>
        <w:t xml:space="preserve"> </w:t>
      </w:r>
      <w:r w:rsidRPr="00FF42C0">
        <w:t>of</w:t>
      </w:r>
      <w:r w:rsidRPr="00FF42C0">
        <w:rPr>
          <w:spacing w:val="-4"/>
        </w:rPr>
        <w:t xml:space="preserve"> </w:t>
      </w:r>
      <w:r w:rsidRPr="00FF42C0">
        <w:t>Rights</w:t>
      </w:r>
      <w:r w:rsidRPr="00FF42C0">
        <w:rPr>
          <w:spacing w:val="-4"/>
        </w:rPr>
        <w:t xml:space="preserve"> </w:t>
      </w:r>
      <w:r w:rsidRPr="00FF42C0">
        <w:t>posted</w:t>
      </w:r>
      <w:r w:rsidRPr="00FF42C0">
        <w:rPr>
          <w:spacing w:val="-2"/>
        </w:rPr>
        <w:t xml:space="preserve"> </w:t>
      </w:r>
      <w:r w:rsidRPr="00FF42C0">
        <w:t>on</w:t>
      </w:r>
      <w:r w:rsidRPr="00FF42C0">
        <w:rPr>
          <w:spacing w:val="-2"/>
        </w:rPr>
        <w:t xml:space="preserve"> </w:t>
      </w:r>
      <w:r w:rsidRPr="00FF42C0">
        <w:t>your</w:t>
      </w:r>
      <w:r w:rsidRPr="00FF42C0">
        <w:rPr>
          <w:w w:val="99"/>
        </w:rPr>
        <w:t xml:space="preserve"> </w:t>
      </w:r>
      <w:r w:rsidRPr="00FF42C0">
        <w:t>website?</w:t>
      </w:r>
    </w:p>
    <w:p w14:paraId="0889E190" w14:textId="77777777" w:rsidR="002D2D22" w:rsidRPr="00FF42C0" w:rsidRDefault="002D2D22">
      <w:pPr>
        <w:pStyle w:val="BodyText"/>
        <w:kinsoku w:val="0"/>
        <w:overflowPunct w:val="0"/>
        <w:spacing w:before="1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70ADCDC0" w14:textId="77777777" w:rsidR="002D2D22" w:rsidRPr="00FF42C0" w:rsidRDefault="002D2D22">
      <w:pPr>
        <w:pStyle w:val="BodyText"/>
        <w:kinsoku w:val="0"/>
        <w:overflowPunct w:val="0"/>
        <w:spacing w:before="11"/>
        <w:ind w:left="0" w:firstLine="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41CEB16" w14:textId="77777777" w:rsidR="007E3D96" w:rsidRPr="00FF42C0" w:rsidRDefault="007E3D96">
      <w:pPr>
        <w:pStyle w:val="BodyText"/>
        <w:kinsoku w:val="0"/>
        <w:overflowPunct w:val="0"/>
        <w:spacing w:before="11"/>
        <w:ind w:left="0" w:firstLine="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1A6095D" w14:textId="77777777" w:rsidR="007E3D96" w:rsidRPr="00FF42C0" w:rsidRDefault="007E3D96">
      <w:pPr>
        <w:pStyle w:val="BodyText"/>
        <w:kinsoku w:val="0"/>
        <w:overflowPunct w:val="0"/>
        <w:spacing w:before="11"/>
        <w:ind w:left="0" w:firstLine="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2E7AC07C" w14:textId="77777777" w:rsidR="002D2D22" w:rsidRPr="00FF42C0" w:rsidRDefault="002D2D22">
      <w:pPr>
        <w:pStyle w:val="BodyText"/>
        <w:kinsoku w:val="0"/>
        <w:overflowPunct w:val="0"/>
        <w:spacing w:before="8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76159D22" w14:textId="464FB208" w:rsidR="002D2D22" w:rsidRPr="00FF42C0" w:rsidRDefault="007E3D96" w:rsidP="5162BF79">
      <w:pPr>
        <w:pStyle w:val="Heading1"/>
        <w:kinsoku w:val="0"/>
        <w:overflowPunct w:val="0"/>
        <w:ind w:right="317"/>
        <w:rPr>
          <w:b w:val="0"/>
          <w:bCs w:val="0"/>
          <w:sz w:val="24"/>
          <w:szCs w:val="24"/>
        </w:rPr>
      </w:pPr>
      <w:r w:rsidRPr="00FF42C0">
        <w:rPr>
          <w:b w:val="0"/>
          <w:bCs w:val="0"/>
          <w:sz w:val="24"/>
          <w:szCs w:val="24"/>
        </w:rPr>
        <w:lastRenderedPageBreak/>
        <w:t xml:space="preserve">Topic 4 </w:t>
      </w:r>
      <w:r w:rsidR="002D2D22" w:rsidRPr="00FF42C0">
        <w:rPr>
          <w:b w:val="0"/>
          <w:bCs w:val="0"/>
          <w:sz w:val="24"/>
          <w:szCs w:val="24"/>
        </w:rPr>
        <w:t>Talking Points: CBT Field Testing, WNY</w:t>
      </w:r>
      <w:r w:rsidR="002D2D22" w:rsidRPr="00FF42C0">
        <w:rPr>
          <w:b w:val="0"/>
          <w:bCs w:val="0"/>
          <w:spacing w:val="-22"/>
          <w:sz w:val="24"/>
          <w:szCs w:val="24"/>
        </w:rPr>
        <w:t xml:space="preserve"> </w:t>
      </w:r>
      <w:r w:rsidR="001A5FB9" w:rsidRPr="00FF42C0">
        <w:rPr>
          <w:b w:val="0"/>
          <w:bCs w:val="0"/>
          <w:sz w:val="24"/>
          <w:szCs w:val="24"/>
        </w:rPr>
        <w:t>2018</w:t>
      </w:r>
    </w:p>
    <w:p w14:paraId="3DEBE1A7" w14:textId="77777777" w:rsidR="002D2D22" w:rsidRPr="00FF42C0" w:rsidRDefault="002D2D22">
      <w:pPr>
        <w:pStyle w:val="BodyText"/>
        <w:kinsoku w:val="0"/>
        <w:overflowPunct w:val="0"/>
        <w:spacing w:before="2"/>
        <w:ind w:left="0" w:firstLine="0"/>
        <w:rPr>
          <w:rFonts w:ascii="Times New Roman" w:hAnsi="Times New Roman" w:cs="Times New Roman"/>
          <w:bCs/>
          <w:sz w:val="24"/>
          <w:szCs w:val="24"/>
        </w:rPr>
      </w:pPr>
    </w:p>
    <w:p w14:paraId="5A3987C1" w14:textId="77777777" w:rsidR="002D2D22" w:rsidRPr="00FF42C0" w:rsidRDefault="002D2D22">
      <w:pPr>
        <w:pStyle w:val="ListParagraph"/>
        <w:numPr>
          <w:ilvl w:val="1"/>
          <w:numId w:val="2"/>
        </w:numPr>
        <w:tabs>
          <w:tab w:val="left" w:pos="1920"/>
        </w:tabs>
        <w:kinsoku w:val="0"/>
        <w:overflowPunct w:val="0"/>
        <w:ind w:right="317"/>
        <w:rPr>
          <w:color w:val="000000"/>
        </w:rPr>
      </w:pPr>
      <w:r w:rsidRPr="00FF42C0">
        <w:t xml:space="preserve">SED Webpage: </w:t>
      </w:r>
      <w:hyperlink r:id="rId11" w:history="1">
        <w:r w:rsidRPr="00FF42C0">
          <w:rPr>
            <w:color w:val="0000FF"/>
            <w:u w:val="single"/>
          </w:rPr>
          <w:t>http://www.nysed.gov/edtech/schools/computer-based-testing-cbt</w:t>
        </w:r>
      </w:hyperlink>
    </w:p>
    <w:p w14:paraId="71C5A171" w14:textId="7CB88D06" w:rsidR="5162BF79" w:rsidRPr="00FF42C0" w:rsidRDefault="5162BF79" w:rsidP="5162BF79">
      <w:pPr>
        <w:pStyle w:val="ListParagraph"/>
        <w:numPr>
          <w:ilvl w:val="1"/>
          <w:numId w:val="2"/>
        </w:numPr>
        <w:ind w:right="317"/>
        <w:rPr>
          <w:u w:val="single"/>
        </w:rPr>
      </w:pPr>
      <w:r w:rsidRPr="00FF42C0">
        <w:t xml:space="preserve">CBT Support Page: </w:t>
      </w:r>
      <w:hyperlink r:id="rId12">
        <w:r w:rsidRPr="00FF42C0">
          <w:rPr>
            <w:rStyle w:val="Hyperlink"/>
          </w:rPr>
          <w:t>https://cbtsupport.nysed.gov/hc/en-us</w:t>
        </w:r>
      </w:hyperlink>
      <w:r w:rsidRPr="00FF42C0">
        <w:t xml:space="preserve"> </w:t>
      </w:r>
    </w:p>
    <w:p w14:paraId="41142959" w14:textId="77777777" w:rsidR="002D2D22" w:rsidRPr="00FF42C0" w:rsidRDefault="002D2D22">
      <w:pPr>
        <w:pStyle w:val="BodyText"/>
        <w:kinsoku w:val="0"/>
        <w:overflowPunct w:val="0"/>
        <w:spacing w:before="8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6B29F4C" w14:textId="77777777" w:rsidR="002D2D22" w:rsidRPr="00FF42C0" w:rsidRDefault="002D2D22">
      <w:pPr>
        <w:pStyle w:val="Heading1"/>
        <w:kinsoku w:val="0"/>
        <w:overflowPunct w:val="0"/>
        <w:spacing w:before="59"/>
        <w:ind w:left="571" w:right="317"/>
        <w:rPr>
          <w:b w:val="0"/>
          <w:bCs w:val="0"/>
          <w:sz w:val="24"/>
          <w:szCs w:val="24"/>
        </w:rPr>
      </w:pPr>
      <w:r w:rsidRPr="00FF42C0">
        <w:rPr>
          <w:b w:val="0"/>
          <w:sz w:val="24"/>
          <w:szCs w:val="24"/>
        </w:rPr>
        <w:t>Possible Questions for constituency</w:t>
      </w:r>
      <w:r w:rsidRPr="00FF42C0">
        <w:rPr>
          <w:b w:val="0"/>
          <w:spacing w:val="-16"/>
          <w:sz w:val="24"/>
          <w:szCs w:val="24"/>
        </w:rPr>
        <w:t xml:space="preserve"> </w:t>
      </w:r>
      <w:r w:rsidRPr="00FF42C0">
        <w:rPr>
          <w:b w:val="0"/>
          <w:sz w:val="24"/>
          <w:szCs w:val="24"/>
        </w:rPr>
        <w:t>groups</w:t>
      </w:r>
      <w:r w:rsidRPr="00FF42C0">
        <w:rPr>
          <w:b w:val="0"/>
          <w:bCs w:val="0"/>
          <w:sz w:val="24"/>
          <w:szCs w:val="24"/>
        </w:rPr>
        <w:t>:</w:t>
      </w:r>
    </w:p>
    <w:p w14:paraId="1F95F90D" w14:textId="77777777" w:rsidR="002D2D22" w:rsidRPr="00FF42C0" w:rsidRDefault="002D2D22">
      <w:pPr>
        <w:pStyle w:val="BodyText"/>
        <w:kinsoku w:val="0"/>
        <w:overflowPunct w:val="0"/>
        <w:spacing w:before="2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46FFF9D8" w14:textId="77777777" w:rsidR="002D2D22" w:rsidRPr="00FF42C0" w:rsidRDefault="002D2D22">
      <w:pPr>
        <w:pStyle w:val="ListParagraph"/>
        <w:numPr>
          <w:ilvl w:val="0"/>
          <w:numId w:val="1"/>
        </w:numPr>
        <w:tabs>
          <w:tab w:val="left" w:pos="1201"/>
        </w:tabs>
        <w:kinsoku w:val="0"/>
        <w:overflowPunct w:val="0"/>
        <w:ind w:right="317"/>
        <w:rPr>
          <w:color w:val="000000"/>
        </w:rPr>
      </w:pPr>
      <w:r w:rsidRPr="00FF42C0">
        <w:t>How are schools preparing for the CBT</w:t>
      </w:r>
      <w:r w:rsidRPr="00FF42C0">
        <w:rPr>
          <w:spacing w:val="-5"/>
        </w:rPr>
        <w:t xml:space="preserve"> </w:t>
      </w:r>
      <w:r w:rsidRPr="00FF42C0">
        <w:t>transition?</w:t>
      </w:r>
    </w:p>
    <w:p w14:paraId="51B14586" w14:textId="77777777" w:rsidR="002D2D22" w:rsidRPr="00FF42C0" w:rsidRDefault="002D2D22">
      <w:pPr>
        <w:pStyle w:val="ListParagraph"/>
        <w:numPr>
          <w:ilvl w:val="0"/>
          <w:numId w:val="1"/>
        </w:numPr>
        <w:tabs>
          <w:tab w:val="left" w:pos="1201"/>
        </w:tabs>
        <w:kinsoku w:val="0"/>
        <w:overflowPunct w:val="0"/>
        <w:ind w:right="271"/>
        <w:rPr>
          <w:color w:val="000000"/>
        </w:rPr>
      </w:pPr>
      <w:r w:rsidRPr="00FF42C0">
        <w:t>How</w:t>
      </w:r>
      <w:r w:rsidRPr="00FF42C0">
        <w:rPr>
          <w:spacing w:val="-6"/>
        </w:rPr>
        <w:t xml:space="preserve"> </w:t>
      </w:r>
      <w:r w:rsidRPr="00FF42C0">
        <w:t>can</w:t>
      </w:r>
      <w:r w:rsidRPr="00FF42C0">
        <w:rPr>
          <w:spacing w:val="-4"/>
        </w:rPr>
        <w:t xml:space="preserve"> </w:t>
      </w:r>
      <w:r w:rsidRPr="00FF42C0">
        <w:t>schools</w:t>
      </w:r>
      <w:r w:rsidRPr="00FF42C0">
        <w:rPr>
          <w:spacing w:val="-6"/>
        </w:rPr>
        <w:t xml:space="preserve"> </w:t>
      </w:r>
      <w:r w:rsidRPr="00FF42C0">
        <w:t>prepare</w:t>
      </w:r>
      <w:r w:rsidRPr="00FF42C0">
        <w:rPr>
          <w:spacing w:val="-6"/>
        </w:rPr>
        <w:t xml:space="preserve"> </w:t>
      </w:r>
      <w:r w:rsidRPr="00FF42C0">
        <w:t>students</w:t>
      </w:r>
      <w:r w:rsidRPr="00FF42C0">
        <w:rPr>
          <w:spacing w:val="-6"/>
        </w:rPr>
        <w:t xml:space="preserve"> </w:t>
      </w:r>
      <w:r w:rsidRPr="00FF42C0">
        <w:t>(especially</w:t>
      </w:r>
      <w:r w:rsidRPr="00FF42C0">
        <w:rPr>
          <w:spacing w:val="-4"/>
        </w:rPr>
        <w:t xml:space="preserve"> </w:t>
      </w:r>
      <w:r w:rsidRPr="00FF42C0">
        <w:t>mathematics</w:t>
      </w:r>
      <w:r w:rsidRPr="00FF42C0">
        <w:rPr>
          <w:spacing w:val="-4"/>
        </w:rPr>
        <w:t xml:space="preserve"> </w:t>
      </w:r>
      <w:r w:rsidRPr="00FF42C0">
        <w:t>students)</w:t>
      </w:r>
      <w:r w:rsidRPr="00FF42C0">
        <w:rPr>
          <w:spacing w:val="-5"/>
        </w:rPr>
        <w:t xml:space="preserve"> </w:t>
      </w:r>
      <w:r w:rsidRPr="00FF42C0">
        <w:t>to</w:t>
      </w:r>
      <w:r w:rsidRPr="00FF42C0">
        <w:rPr>
          <w:spacing w:val="-5"/>
        </w:rPr>
        <w:t xml:space="preserve"> </w:t>
      </w:r>
      <w:r w:rsidRPr="00FF42C0">
        <w:t>comfortably</w:t>
      </w:r>
      <w:r w:rsidRPr="00FF42C0">
        <w:rPr>
          <w:spacing w:val="-4"/>
        </w:rPr>
        <w:t xml:space="preserve"> </w:t>
      </w:r>
      <w:r w:rsidRPr="00FF42C0">
        <w:t>use</w:t>
      </w:r>
      <w:r w:rsidRPr="00FF42C0">
        <w:rPr>
          <w:spacing w:val="-3"/>
        </w:rPr>
        <w:t xml:space="preserve"> </w:t>
      </w:r>
      <w:r w:rsidRPr="00FF42C0">
        <w:t>computer-</w:t>
      </w:r>
      <w:r w:rsidRPr="00FF42C0">
        <w:rPr>
          <w:w w:val="99"/>
        </w:rPr>
        <w:t xml:space="preserve"> </w:t>
      </w:r>
      <w:r w:rsidRPr="00FF42C0">
        <w:t>based tools to solve problems and report their</w:t>
      </w:r>
      <w:r w:rsidRPr="00FF42C0">
        <w:rPr>
          <w:spacing w:val="-2"/>
        </w:rPr>
        <w:t xml:space="preserve"> </w:t>
      </w:r>
      <w:r w:rsidRPr="00FF42C0">
        <w:t>responses?</w:t>
      </w:r>
    </w:p>
    <w:p w14:paraId="2B1514DC" w14:textId="77777777" w:rsidR="002D2D22" w:rsidRPr="00FF42C0" w:rsidRDefault="002D2D22">
      <w:pPr>
        <w:pStyle w:val="ListParagraph"/>
        <w:numPr>
          <w:ilvl w:val="0"/>
          <w:numId w:val="1"/>
        </w:numPr>
        <w:tabs>
          <w:tab w:val="left" w:pos="1200"/>
        </w:tabs>
        <w:kinsoku w:val="0"/>
        <w:overflowPunct w:val="0"/>
        <w:spacing w:before="12" w:line="244" w:lineRule="exact"/>
        <w:ind w:right="376"/>
        <w:rPr>
          <w:color w:val="000000"/>
        </w:rPr>
      </w:pPr>
      <w:r w:rsidRPr="00FF42C0">
        <w:t>What,</w:t>
      </w:r>
      <w:r w:rsidRPr="00FF42C0">
        <w:rPr>
          <w:spacing w:val="-3"/>
        </w:rPr>
        <w:t xml:space="preserve"> </w:t>
      </w:r>
      <w:r w:rsidRPr="00FF42C0">
        <w:t>if</w:t>
      </w:r>
      <w:r w:rsidRPr="00FF42C0">
        <w:rPr>
          <w:spacing w:val="-4"/>
        </w:rPr>
        <w:t xml:space="preserve"> </w:t>
      </w:r>
      <w:r w:rsidRPr="00FF42C0">
        <w:t>any,</w:t>
      </w:r>
      <w:r w:rsidRPr="00FF42C0">
        <w:rPr>
          <w:spacing w:val="-3"/>
        </w:rPr>
        <w:t xml:space="preserve"> </w:t>
      </w:r>
      <w:r w:rsidRPr="00FF42C0">
        <w:t>transformation</w:t>
      </w:r>
      <w:r w:rsidRPr="00FF42C0">
        <w:rPr>
          <w:spacing w:val="-3"/>
        </w:rPr>
        <w:t xml:space="preserve"> </w:t>
      </w:r>
      <w:r w:rsidRPr="00FF42C0">
        <w:t>is</w:t>
      </w:r>
      <w:r w:rsidRPr="00FF42C0">
        <w:rPr>
          <w:spacing w:val="-4"/>
        </w:rPr>
        <w:t xml:space="preserve"> </w:t>
      </w:r>
      <w:r w:rsidRPr="00FF42C0">
        <w:t>taking</w:t>
      </w:r>
      <w:r w:rsidRPr="00FF42C0">
        <w:rPr>
          <w:spacing w:val="-3"/>
        </w:rPr>
        <w:t xml:space="preserve"> </w:t>
      </w:r>
      <w:r w:rsidRPr="00FF42C0">
        <w:t>place</w:t>
      </w:r>
      <w:r w:rsidRPr="00FF42C0">
        <w:rPr>
          <w:spacing w:val="-4"/>
        </w:rPr>
        <w:t xml:space="preserve"> </w:t>
      </w:r>
      <w:r w:rsidRPr="00FF42C0">
        <w:t>in</w:t>
      </w:r>
      <w:r w:rsidRPr="00FF42C0">
        <w:rPr>
          <w:spacing w:val="-3"/>
        </w:rPr>
        <w:t xml:space="preserve"> </w:t>
      </w:r>
      <w:r w:rsidR="001A5FB9" w:rsidRPr="00FF42C0">
        <w:t>PK-</w:t>
      </w:r>
      <w:r w:rsidRPr="00FF42C0">
        <w:t>12</w:t>
      </w:r>
      <w:r w:rsidRPr="00FF42C0">
        <w:rPr>
          <w:spacing w:val="-3"/>
        </w:rPr>
        <w:t xml:space="preserve"> </w:t>
      </w:r>
      <w:r w:rsidRPr="00FF42C0">
        <w:t>school</w:t>
      </w:r>
      <w:r w:rsidRPr="00FF42C0">
        <w:rPr>
          <w:spacing w:val="-3"/>
        </w:rPr>
        <w:t xml:space="preserve"> </w:t>
      </w:r>
      <w:r w:rsidRPr="00FF42C0">
        <w:t>curricula</w:t>
      </w:r>
      <w:r w:rsidRPr="00FF42C0">
        <w:rPr>
          <w:spacing w:val="-3"/>
        </w:rPr>
        <w:t xml:space="preserve"> </w:t>
      </w:r>
      <w:r w:rsidRPr="00FF42C0">
        <w:t>to</w:t>
      </w:r>
      <w:r w:rsidRPr="00FF42C0">
        <w:rPr>
          <w:spacing w:val="-3"/>
        </w:rPr>
        <w:t xml:space="preserve"> </w:t>
      </w:r>
      <w:r w:rsidRPr="00FF42C0">
        <w:t>infuse</w:t>
      </w:r>
      <w:r w:rsidRPr="00FF42C0">
        <w:rPr>
          <w:spacing w:val="-4"/>
        </w:rPr>
        <w:t xml:space="preserve"> </w:t>
      </w:r>
      <w:r w:rsidRPr="00FF42C0">
        <w:t>digital</w:t>
      </w:r>
      <w:r w:rsidRPr="00FF42C0">
        <w:rPr>
          <w:spacing w:val="-3"/>
        </w:rPr>
        <w:t xml:space="preserve"> </w:t>
      </w:r>
      <w:r w:rsidRPr="00FF42C0">
        <w:t>tools</w:t>
      </w:r>
      <w:r w:rsidRPr="00FF42C0">
        <w:rPr>
          <w:spacing w:val="-4"/>
        </w:rPr>
        <w:t xml:space="preserve"> </w:t>
      </w:r>
      <w:r w:rsidRPr="00FF42C0">
        <w:t>for</w:t>
      </w:r>
      <w:r w:rsidRPr="00FF42C0">
        <w:rPr>
          <w:spacing w:val="-3"/>
        </w:rPr>
        <w:t xml:space="preserve"> </w:t>
      </w:r>
      <w:r w:rsidRPr="00FF42C0">
        <w:t>daily</w:t>
      </w:r>
      <w:r w:rsidRPr="00FF42C0">
        <w:rPr>
          <w:w w:val="99"/>
        </w:rPr>
        <w:t xml:space="preserve"> </w:t>
      </w:r>
      <w:r w:rsidRPr="00FF42C0">
        <w:t>instruction in addition to standard instructional</w:t>
      </w:r>
      <w:r w:rsidRPr="00FF42C0">
        <w:rPr>
          <w:spacing w:val="2"/>
        </w:rPr>
        <w:t xml:space="preserve"> </w:t>
      </w:r>
      <w:r w:rsidRPr="00FF42C0">
        <w:t>methods.</w:t>
      </w:r>
    </w:p>
    <w:p w14:paraId="2FA39E91" w14:textId="77777777" w:rsidR="001A5FB9" w:rsidRPr="00FF42C0" w:rsidRDefault="001A5FB9">
      <w:pPr>
        <w:pStyle w:val="ListParagraph"/>
        <w:numPr>
          <w:ilvl w:val="0"/>
          <w:numId w:val="1"/>
        </w:numPr>
        <w:tabs>
          <w:tab w:val="left" w:pos="1200"/>
        </w:tabs>
        <w:kinsoku w:val="0"/>
        <w:overflowPunct w:val="0"/>
        <w:spacing w:before="12" w:line="244" w:lineRule="exact"/>
        <w:ind w:right="376"/>
        <w:rPr>
          <w:color w:val="000000"/>
        </w:rPr>
      </w:pPr>
      <w:r w:rsidRPr="00FF42C0">
        <w:t>Because three (3) schools are needed to do computer based scoring, have you collaborated with adjoining districts, if needed, to identify which grade level/subject your school will participate in so you will be able to score within your region?</w:t>
      </w:r>
    </w:p>
    <w:sectPr w:rsidR="001A5FB9" w:rsidRPr="00FF42C0">
      <w:pgSz w:w="12240" w:h="15840"/>
      <w:pgMar w:top="680" w:right="1360" w:bottom="280" w:left="1320" w:header="720" w:footer="720" w:gutter="0"/>
      <w:cols w:space="720" w:equalWidth="0">
        <w:col w:w="95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919" w:hanging="310"/>
      </w:pPr>
      <w:rPr>
        <w:rFonts w:ascii="Times New Roman" w:hAnsi="Times New Roman" w:cs="Times New Roman"/>
        <w:b w:val="0"/>
        <w:bCs w:val="0"/>
        <w:spacing w:val="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980" w:hanging="360"/>
      </w:pPr>
      <w:rPr>
        <w:rFonts w:ascii="Times New Roman" w:hAnsi="Times New Roman" w:cs="Times New Roman"/>
        <w:b w:val="0"/>
        <w:bCs w:val="0"/>
        <w:spacing w:val="1"/>
        <w:w w:val="99"/>
        <w:sz w:val="20"/>
        <w:szCs w:val="20"/>
      </w:rPr>
    </w:lvl>
    <w:lvl w:ilvl="2">
      <w:start w:val="1"/>
      <w:numFmt w:val="decimal"/>
      <w:lvlText w:val="%3."/>
      <w:lvlJc w:val="left"/>
      <w:pPr>
        <w:ind w:left="2639" w:hanging="360"/>
      </w:pPr>
      <w:rPr>
        <w:rFonts w:ascii="Times New Roman" w:hAnsi="Times New Roman" w:cs="Times New Roman"/>
        <w:b w:val="0"/>
        <w:bCs w:val="0"/>
        <w:spacing w:val="1"/>
        <w:w w:val="99"/>
        <w:sz w:val="20"/>
        <w:szCs w:val="20"/>
      </w:rPr>
    </w:lvl>
    <w:lvl w:ilvl="3">
      <w:numFmt w:val="bullet"/>
      <w:lvlText w:val=""/>
      <w:lvlJc w:val="left"/>
      <w:pPr>
        <w:ind w:left="2371" w:hanging="360"/>
      </w:pPr>
      <w:rPr>
        <w:rFonts w:ascii="Symbol" w:hAnsi="Symbol"/>
        <w:b w:val="0"/>
        <w:w w:val="99"/>
        <w:sz w:val="20"/>
      </w:rPr>
    </w:lvl>
    <w:lvl w:ilvl="4">
      <w:numFmt w:val="bullet"/>
      <w:lvlText w:val="•"/>
      <w:lvlJc w:val="left"/>
      <w:pPr>
        <w:ind w:left="3617" w:hanging="360"/>
      </w:pPr>
    </w:lvl>
    <w:lvl w:ilvl="5">
      <w:numFmt w:val="bullet"/>
      <w:lvlText w:val="•"/>
      <w:lvlJc w:val="left"/>
      <w:pPr>
        <w:ind w:left="4594" w:hanging="360"/>
      </w:pPr>
    </w:lvl>
    <w:lvl w:ilvl="6">
      <w:numFmt w:val="bullet"/>
      <w:lvlText w:val="•"/>
      <w:lvlJc w:val="left"/>
      <w:pPr>
        <w:ind w:left="5571" w:hanging="360"/>
      </w:pPr>
    </w:lvl>
    <w:lvl w:ilvl="7">
      <w:numFmt w:val="bullet"/>
      <w:lvlText w:val="•"/>
      <w:lvlJc w:val="left"/>
      <w:pPr>
        <w:ind w:left="6548" w:hanging="360"/>
      </w:pPr>
    </w:lvl>
    <w:lvl w:ilvl="8">
      <w:numFmt w:val="bullet"/>
      <w:lvlText w:val="•"/>
      <w:lvlJc w:val="left"/>
      <w:pPr>
        <w:ind w:left="7525" w:hanging="360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1822" w:hanging="202"/>
      </w:pPr>
      <w:rPr>
        <w:rFonts w:ascii="Times New Roman" w:hAnsi="Times New Roman" w:cs="Times New Roman"/>
        <w:b w:val="0"/>
        <w:bCs w:val="0"/>
        <w:spacing w:val="1"/>
        <w:w w:val="99"/>
        <w:sz w:val="20"/>
        <w:szCs w:val="20"/>
      </w:rPr>
    </w:lvl>
    <w:lvl w:ilvl="1">
      <w:numFmt w:val="bullet"/>
      <w:lvlText w:val="•"/>
      <w:lvlJc w:val="left"/>
      <w:pPr>
        <w:ind w:left="2557" w:hanging="202"/>
      </w:pPr>
    </w:lvl>
    <w:lvl w:ilvl="2">
      <w:numFmt w:val="bullet"/>
      <w:lvlText w:val="•"/>
      <w:lvlJc w:val="left"/>
      <w:pPr>
        <w:ind w:left="3293" w:hanging="202"/>
      </w:pPr>
    </w:lvl>
    <w:lvl w:ilvl="3">
      <w:numFmt w:val="bullet"/>
      <w:lvlText w:val="•"/>
      <w:lvlJc w:val="left"/>
      <w:pPr>
        <w:ind w:left="4029" w:hanging="202"/>
      </w:pPr>
    </w:lvl>
    <w:lvl w:ilvl="4">
      <w:numFmt w:val="bullet"/>
      <w:lvlText w:val="•"/>
      <w:lvlJc w:val="left"/>
      <w:pPr>
        <w:ind w:left="4765" w:hanging="202"/>
      </w:pPr>
    </w:lvl>
    <w:lvl w:ilvl="5">
      <w:numFmt w:val="bullet"/>
      <w:lvlText w:val="•"/>
      <w:lvlJc w:val="left"/>
      <w:pPr>
        <w:ind w:left="5501" w:hanging="202"/>
      </w:pPr>
    </w:lvl>
    <w:lvl w:ilvl="6">
      <w:numFmt w:val="bullet"/>
      <w:lvlText w:val="•"/>
      <w:lvlJc w:val="left"/>
      <w:pPr>
        <w:ind w:left="6237" w:hanging="202"/>
      </w:pPr>
    </w:lvl>
    <w:lvl w:ilvl="7">
      <w:numFmt w:val="bullet"/>
      <w:lvlText w:val="•"/>
      <w:lvlJc w:val="left"/>
      <w:pPr>
        <w:ind w:left="6973" w:hanging="202"/>
      </w:pPr>
    </w:lvl>
    <w:lvl w:ilvl="8">
      <w:numFmt w:val="bullet"/>
      <w:lvlText w:val="•"/>
      <w:lvlJc w:val="left"/>
      <w:pPr>
        <w:ind w:left="7709" w:hanging="202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1291" w:hanging="720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291" w:hanging="360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952" w:hanging="360"/>
      </w:pPr>
    </w:lvl>
    <w:lvl w:ilvl="3">
      <w:numFmt w:val="bullet"/>
      <w:lvlText w:val="•"/>
      <w:lvlJc w:val="left"/>
      <w:pPr>
        <w:ind w:left="3778" w:hanging="360"/>
      </w:pPr>
    </w:lvl>
    <w:lvl w:ilvl="4">
      <w:numFmt w:val="bullet"/>
      <w:lvlText w:val="•"/>
      <w:lvlJc w:val="left"/>
      <w:pPr>
        <w:ind w:left="4604" w:hanging="360"/>
      </w:pPr>
    </w:lvl>
    <w:lvl w:ilvl="5">
      <w:numFmt w:val="bullet"/>
      <w:lvlText w:val="•"/>
      <w:lvlJc w:val="left"/>
      <w:pPr>
        <w:ind w:left="5430" w:hanging="360"/>
      </w:pPr>
    </w:lvl>
    <w:lvl w:ilvl="6">
      <w:numFmt w:val="bullet"/>
      <w:lvlText w:val="•"/>
      <w:lvlJc w:val="left"/>
      <w:pPr>
        <w:ind w:left="6256" w:hanging="360"/>
      </w:pPr>
    </w:lvl>
    <w:lvl w:ilvl="7">
      <w:numFmt w:val="bullet"/>
      <w:lvlText w:val="•"/>
      <w:lvlJc w:val="left"/>
      <w:pPr>
        <w:ind w:left="7082" w:hanging="360"/>
      </w:pPr>
    </w:lvl>
    <w:lvl w:ilvl="8">
      <w:numFmt w:val="bullet"/>
      <w:lvlText w:val="•"/>
      <w:lvlJc w:val="left"/>
      <w:pPr>
        <w:ind w:left="7908" w:hanging="360"/>
      </w:pPr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1291" w:hanging="720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290" w:hanging="360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952" w:hanging="360"/>
      </w:pPr>
    </w:lvl>
    <w:lvl w:ilvl="3">
      <w:numFmt w:val="bullet"/>
      <w:lvlText w:val="•"/>
      <w:lvlJc w:val="left"/>
      <w:pPr>
        <w:ind w:left="3778" w:hanging="360"/>
      </w:pPr>
    </w:lvl>
    <w:lvl w:ilvl="4">
      <w:numFmt w:val="bullet"/>
      <w:lvlText w:val="•"/>
      <w:lvlJc w:val="left"/>
      <w:pPr>
        <w:ind w:left="4604" w:hanging="360"/>
      </w:pPr>
    </w:lvl>
    <w:lvl w:ilvl="5">
      <w:numFmt w:val="bullet"/>
      <w:lvlText w:val="•"/>
      <w:lvlJc w:val="left"/>
      <w:pPr>
        <w:ind w:left="5430" w:hanging="360"/>
      </w:pPr>
    </w:lvl>
    <w:lvl w:ilvl="6">
      <w:numFmt w:val="bullet"/>
      <w:lvlText w:val="•"/>
      <w:lvlJc w:val="left"/>
      <w:pPr>
        <w:ind w:left="6256" w:hanging="360"/>
      </w:pPr>
    </w:lvl>
    <w:lvl w:ilvl="7">
      <w:numFmt w:val="bullet"/>
      <w:lvlText w:val="•"/>
      <w:lvlJc w:val="left"/>
      <w:pPr>
        <w:ind w:left="7082" w:hanging="360"/>
      </w:pPr>
    </w:lvl>
    <w:lvl w:ilvl="8">
      <w:numFmt w:val="bullet"/>
      <w:lvlText w:val="•"/>
      <w:lvlJc w:val="left"/>
      <w:pPr>
        <w:ind w:left="7908" w:hanging="360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1291" w:hanging="360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919" w:hanging="360"/>
      </w:pPr>
      <w:rPr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768" w:hanging="360"/>
      </w:pPr>
    </w:lvl>
    <w:lvl w:ilvl="3">
      <w:numFmt w:val="bullet"/>
      <w:lvlText w:val="•"/>
      <w:lvlJc w:val="left"/>
      <w:pPr>
        <w:ind w:left="3617" w:hanging="360"/>
      </w:pPr>
    </w:lvl>
    <w:lvl w:ilvl="4">
      <w:numFmt w:val="bullet"/>
      <w:lvlText w:val="•"/>
      <w:lvlJc w:val="left"/>
      <w:pPr>
        <w:ind w:left="4466" w:hanging="360"/>
      </w:pPr>
    </w:lvl>
    <w:lvl w:ilvl="5">
      <w:numFmt w:val="bullet"/>
      <w:lvlText w:val="•"/>
      <w:lvlJc w:val="left"/>
      <w:pPr>
        <w:ind w:left="5315" w:hanging="360"/>
      </w:pPr>
    </w:lvl>
    <w:lvl w:ilvl="6">
      <w:numFmt w:val="bullet"/>
      <w:lvlText w:val="•"/>
      <w:lvlJc w:val="left"/>
      <w:pPr>
        <w:ind w:left="6164" w:hanging="360"/>
      </w:pPr>
    </w:lvl>
    <w:lvl w:ilvl="7">
      <w:numFmt w:val="bullet"/>
      <w:lvlText w:val="•"/>
      <w:lvlJc w:val="left"/>
      <w:pPr>
        <w:ind w:left="7013" w:hanging="360"/>
      </w:pPr>
    </w:lvl>
    <w:lvl w:ilvl="8">
      <w:numFmt w:val="bullet"/>
      <w:lvlText w:val="•"/>
      <w:lvlJc w:val="left"/>
      <w:pPr>
        <w:ind w:left="7862" w:hanging="360"/>
      </w:pPr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left="1200" w:hanging="360"/>
      </w:pPr>
      <w:rPr>
        <w:rFonts w:ascii="Calibri" w:hAnsi="Calibri" w:cs="Calibri"/>
        <w:b w:val="0"/>
        <w:bCs w:val="0"/>
        <w:spacing w:val="-1"/>
        <w:w w:val="99"/>
      </w:rPr>
    </w:lvl>
    <w:lvl w:ilvl="1">
      <w:numFmt w:val="bullet"/>
      <w:lvlText w:val="•"/>
      <w:lvlJc w:val="left"/>
      <w:pPr>
        <w:ind w:left="2036" w:hanging="360"/>
      </w:pPr>
    </w:lvl>
    <w:lvl w:ilvl="2">
      <w:numFmt w:val="bullet"/>
      <w:lvlText w:val="•"/>
      <w:lvlJc w:val="left"/>
      <w:pPr>
        <w:ind w:left="2872" w:hanging="360"/>
      </w:pPr>
    </w:lvl>
    <w:lvl w:ilvl="3">
      <w:numFmt w:val="bullet"/>
      <w:lvlText w:val="•"/>
      <w:lvlJc w:val="left"/>
      <w:pPr>
        <w:ind w:left="3708" w:hanging="360"/>
      </w:pPr>
    </w:lvl>
    <w:lvl w:ilvl="4">
      <w:numFmt w:val="bullet"/>
      <w:lvlText w:val="•"/>
      <w:lvlJc w:val="left"/>
      <w:pPr>
        <w:ind w:left="4544" w:hanging="360"/>
      </w:pPr>
    </w:lvl>
    <w:lvl w:ilvl="5">
      <w:numFmt w:val="bullet"/>
      <w:lvlText w:val="•"/>
      <w:lvlJc w:val="left"/>
      <w:pPr>
        <w:ind w:left="5380" w:hanging="360"/>
      </w:pPr>
    </w:lvl>
    <w:lvl w:ilvl="6">
      <w:numFmt w:val="bullet"/>
      <w:lvlText w:val="•"/>
      <w:lvlJc w:val="left"/>
      <w:pPr>
        <w:ind w:left="6216" w:hanging="360"/>
      </w:pPr>
    </w:lvl>
    <w:lvl w:ilvl="7">
      <w:numFmt w:val="bullet"/>
      <w:lvlText w:val="•"/>
      <w:lvlJc w:val="left"/>
      <w:pPr>
        <w:ind w:left="7052" w:hanging="360"/>
      </w:pPr>
    </w:lvl>
    <w:lvl w:ilvl="8">
      <w:numFmt w:val="bullet"/>
      <w:lvlText w:val="•"/>
      <w:lvlJc w:val="left"/>
      <w:pPr>
        <w:ind w:left="7888" w:hanging="360"/>
      </w:pPr>
    </w:lvl>
  </w:abstractNum>
  <w:abstractNum w:abstractNumId="6" w15:restartNumberingAfterBreak="0">
    <w:nsid w:val="029718B7"/>
    <w:multiLevelType w:val="multilevel"/>
    <w:tmpl w:val="14765EAA"/>
    <w:lvl w:ilvl="0">
      <w:start w:val="1"/>
      <w:numFmt w:val="decimal"/>
      <w:lvlText w:val="%1."/>
      <w:lvlJc w:val="left"/>
      <w:pPr>
        <w:ind w:left="1919" w:hanging="310"/>
      </w:pPr>
      <w:rPr>
        <w:rFonts w:ascii="Times New Roman" w:hAnsi="Times New Roman" w:cs="Times New Roman" w:hint="default"/>
        <w:b w:val="0"/>
        <w:bCs w:val="0"/>
        <w:spacing w:val="1"/>
        <w:w w:val="99"/>
        <w:sz w:val="20"/>
        <w:szCs w:val="20"/>
      </w:rPr>
    </w:lvl>
    <w:lvl w:ilvl="1">
      <w:start w:val="2"/>
      <w:numFmt w:val="decimal"/>
      <w:lvlText w:val="%2."/>
      <w:lvlJc w:val="left"/>
      <w:pPr>
        <w:ind w:left="1980" w:hanging="360"/>
      </w:pPr>
      <w:rPr>
        <w:rFonts w:ascii="Times New Roman" w:hAnsi="Times New Roman" w:cs="Times New Roman" w:hint="default"/>
        <w:b w:val="0"/>
        <w:bCs w:val="0"/>
        <w:spacing w:val="1"/>
        <w:w w:val="99"/>
        <w:sz w:val="20"/>
        <w:szCs w:val="20"/>
      </w:rPr>
    </w:lvl>
    <w:lvl w:ilvl="2">
      <w:start w:val="1"/>
      <w:numFmt w:val="decimal"/>
      <w:lvlText w:val="%3."/>
      <w:lvlJc w:val="left"/>
      <w:pPr>
        <w:ind w:left="2639" w:hanging="360"/>
      </w:pPr>
      <w:rPr>
        <w:rFonts w:ascii="Times New Roman" w:hAnsi="Times New Roman" w:cs="Times New Roman" w:hint="default"/>
        <w:b w:val="0"/>
        <w:bCs w:val="0"/>
        <w:spacing w:val="1"/>
        <w:w w:val="99"/>
        <w:sz w:val="20"/>
        <w:szCs w:val="20"/>
      </w:rPr>
    </w:lvl>
    <w:lvl w:ilvl="3">
      <w:numFmt w:val="bullet"/>
      <w:lvlText w:val=""/>
      <w:lvlJc w:val="left"/>
      <w:pPr>
        <w:ind w:left="2371" w:hanging="360"/>
      </w:pPr>
      <w:rPr>
        <w:rFonts w:ascii="Symbol" w:hAnsi="Symbol" w:hint="default"/>
        <w:b w:val="0"/>
        <w:w w:val="99"/>
        <w:sz w:val="20"/>
      </w:rPr>
    </w:lvl>
    <w:lvl w:ilvl="4">
      <w:numFmt w:val="bullet"/>
      <w:lvlText w:val="•"/>
      <w:lvlJc w:val="left"/>
      <w:pPr>
        <w:ind w:left="3617" w:hanging="360"/>
      </w:pPr>
      <w:rPr>
        <w:rFonts w:hint="default"/>
      </w:rPr>
    </w:lvl>
    <w:lvl w:ilvl="5">
      <w:numFmt w:val="bullet"/>
      <w:lvlText w:val="•"/>
      <w:lvlJc w:val="left"/>
      <w:pPr>
        <w:ind w:left="4594" w:hanging="360"/>
      </w:pPr>
      <w:rPr>
        <w:rFonts w:hint="default"/>
      </w:rPr>
    </w:lvl>
    <w:lvl w:ilvl="6">
      <w:numFmt w:val="bullet"/>
      <w:lvlText w:val="•"/>
      <w:lvlJc w:val="left"/>
      <w:pPr>
        <w:ind w:left="5571" w:hanging="360"/>
      </w:pPr>
      <w:rPr>
        <w:rFonts w:hint="default"/>
      </w:rPr>
    </w:lvl>
    <w:lvl w:ilvl="7">
      <w:numFmt w:val="bullet"/>
      <w:lvlText w:val="•"/>
      <w:lvlJc w:val="left"/>
      <w:pPr>
        <w:ind w:left="6548" w:hanging="360"/>
      </w:pPr>
      <w:rPr>
        <w:rFonts w:hint="default"/>
      </w:rPr>
    </w:lvl>
    <w:lvl w:ilvl="8"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7" w15:restartNumberingAfterBreak="0">
    <w:nsid w:val="1638113E"/>
    <w:multiLevelType w:val="hybridMultilevel"/>
    <w:tmpl w:val="2244DD68"/>
    <w:lvl w:ilvl="0" w:tplc="0409000F">
      <w:start w:val="1"/>
      <w:numFmt w:val="decimal"/>
      <w:lvlText w:val="%1."/>
      <w:lvlJc w:val="left"/>
      <w:pPr>
        <w:ind w:left="19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8" w15:restartNumberingAfterBreak="0">
    <w:nsid w:val="164A4F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1EE56662"/>
    <w:multiLevelType w:val="hybridMultilevel"/>
    <w:tmpl w:val="134E1E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4D3766"/>
    <w:multiLevelType w:val="multilevel"/>
    <w:tmpl w:val="DC203542"/>
    <w:lvl w:ilvl="0">
      <w:start w:val="1"/>
      <w:numFmt w:val="decimal"/>
      <w:lvlText w:val="%1."/>
      <w:lvlJc w:val="left"/>
      <w:pPr>
        <w:ind w:left="1919" w:hanging="310"/>
      </w:pPr>
      <w:rPr>
        <w:rFonts w:ascii="Times New Roman" w:hAnsi="Times New Roman" w:cs="Times New Roman" w:hint="default"/>
        <w:b w:val="0"/>
        <w:bCs w:val="0"/>
        <w:spacing w:val="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980" w:hanging="360"/>
      </w:pPr>
      <w:rPr>
        <w:rFonts w:ascii="Times New Roman" w:hAnsi="Times New Roman" w:cs="Times New Roman" w:hint="default"/>
        <w:b w:val="0"/>
        <w:bCs w:val="0"/>
        <w:spacing w:val="1"/>
        <w:w w:val="99"/>
        <w:sz w:val="20"/>
        <w:szCs w:val="20"/>
      </w:rPr>
    </w:lvl>
    <w:lvl w:ilvl="2">
      <w:start w:val="1"/>
      <w:numFmt w:val="decimal"/>
      <w:lvlText w:val="%3."/>
      <w:lvlJc w:val="left"/>
      <w:pPr>
        <w:ind w:left="2639" w:hanging="360"/>
      </w:pPr>
      <w:rPr>
        <w:rFonts w:ascii="Times New Roman" w:hAnsi="Times New Roman" w:cs="Times New Roman" w:hint="default"/>
        <w:b w:val="0"/>
        <w:bCs w:val="0"/>
        <w:spacing w:val="1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2371" w:hanging="360"/>
      </w:pPr>
      <w:rPr>
        <w:rFonts w:cs="Times New Roman" w:hint="default"/>
        <w:b w:val="0"/>
        <w:w w:val="99"/>
        <w:sz w:val="20"/>
      </w:rPr>
    </w:lvl>
    <w:lvl w:ilvl="4">
      <w:numFmt w:val="bullet"/>
      <w:lvlText w:val="•"/>
      <w:lvlJc w:val="left"/>
      <w:pPr>
        <w:ind w:left="3617" w:hanging="360"/>
      </w:pPr>
      <w:rPr>
        <w:rFonts w:hint="default"/>
      </w:rPr>
    </w:lvl>
    <w:lvl w:ilvl="5">
      <w:numFmt w:val="bullet"/>
      <w:lvlText w:val="•"/>
      <w:lvlJc w:val="left"/>
      <w:pPr>
        <w:ind w:left="4594" w:hanging="360"/>
      </w:pPr>
      <w:rPr>
        <w:rFonts w:hint="default"/>
      </w:rPr>
    </w:lvl>
    <w:lvl w:ilvl="6">
      <w:numFmt w:val="bullet"/>
      <w:lvlText w:val="•"/>
      <w:lvlJc w:val="left"/>
      <w:pPr>
        <w:ind w:left="5571" w:hanging="360"/>
      </w:pPr>
      <w:rPr>
        <w:rFonts w:hint="default"/>
      </w:rPr>
    </w:lvl>
    <w:lvl w:ilvl="7">
      <w:numFmt w:val="bullet"/>
      <w:lvlText w:val="•"/>
      <w:lvlJc w:val="left"/>
      <w:pPr>
        <w:ind w:left="6548" w:hanging="360"/>
      </w:pPr>
      <w:rPr>
        <w:rFonts w:hint="default"/>
      </w:rPr>
    </w:lvl>
    <w:lvl w:ilvl="8"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11" w15:restartNumberingAfterBreak="0">
    <w:nsid w:val="45E76D15"/>
    <w:multiLevelType w:val="multilevel"/>
    <w:tmpl w:val="BCE89C7E"/>
    <w:lvl w:ilvl="0">
      <w:start w:val="1"/>
      <w:numFmt w:val="decimal"/>
      <w:lvlText w:val="%1."/>
      <w:lvlJc w:val="left"/>
      <w:pPr>
        <w:ind w:left="1919" w:hanging="310"/>
      </w:pPr>
      <w:rPr>
        <w:b w:val="0"/>
        <w:bCs w:val="0"/>
        <w:spacing w:val="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980" w:hanging="360"/>
      </w:pPr>
      <w:rPr>
        <w:rFonts w:ascii="Times New Roman" w:hAnsi="Times New Roman" w:cs="Times New Roman" w:hint="default"/>
        <w:b w:val="0"/>
        <w:bCs w:val="0"/>
        <w:spacing w:val="1"/>
        <w:w w:val="99"/>
        <w:sz w:val="20"/>
        <w:szCs w:val="20"/>
      </w:rPr>
    </w:lvl>
    <w:lvl w:ilvl="2">
      <w:start w:val="1"/>
      <w:numFmt w:val="decimal"/>
      <w:lvlText w:val="%3."/>
      <w:lvlJc w:val="left"/>
      <w:pPr>
        <w:ind w:left="2639" w:hanging="360"/>
      </w:pPr>
      <w:rPr>
        <w:rFonts w:ascii="Times New Roman" w:hAnsi="Times New Roman" w:cs="Times New Roman" w:hint="default"/>
        <w:b w:val="0"/>
        <w:bCs w:val="0"/>
        <w:spacing w:val="1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2371" w:hanging="360"/>
      </w:pPr>
      <w:rPr>
        <w:rFonts w:cs="Times New Roman" w:hint="default"/>
        <w:b w:val="0"/>
        <w:w w:val="99"/>
        <w:sz w:val="20"/>
      </w:rPr>
    </w:lvl>
    <w:lvl w:ilvl="4">
      <w:numFmt w:val="none"/>
      <w:lvlText w:val="2."/>
      <w:lvlJc w:val="left"/>
      <w:pPr>
        <w:ind w:left="3617" w:hanging="360"/>
      </w:pPr>
      <w:rPr>
        <w:rFonts w:cs="Times New Roman" w:hint="default"/>
      </w:rPr>
    </w:lvl>
    <w:lvl w:ilvl="5">
      <w:numFmt w:val="bullet"/>
      <w:lvlText w:val="•"/>
      <w:lvlJc w:val="left"/>
      <w:pPr>
        <w:ind w:left="4594" w:hanging="360"/>
      </w:pPr>
      <w:rPr>
        <w:rFonts w:hint="default"/>
      </w:rPr>
    </w:lvl>
    <w:lvl w:ilvl="6">
      <w:numFmt w:val="bullet"/>
      <w:lvlText w:val="•"/>
      <w:lvlJc w:val="left"/>
      <w:pPr>
        <w:ind w:left="5571" w:hanging="360"/>
      </w:pPr>
      <w:rPr>
        <w:rFonts w:hint="default"/>
      </w:rPr>
    </w:lvl>
    <w:lvl w:ilvl="7">
      <w:numFmt w:val="bullet"/>
      <w:lvlText w:val="•"/>
      <w:lvlJc w:val="left"/>
      <w:pPr>
        <w:ind w:left="6548" w:hanging="360"/>
      </w:pPr>
      <w:rPr>
        <w:rFonts w:hint="default"/>
      </w:rPr>
    </w:lvl>
    <w:lvl w:ilvl="8"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12" w15:restartNumberingAfterBreak="0">
    <w:nsid w:val="468A6779"/>
    <w:multiLevelType w:val="hybridMultilevel"/>
    <w:tmpl w:val="B3401796"/>
    <w:lvl w:ilvl="0" w:tplc="04090001">
      <w:start w:val="1"/>
      <w:numFmt w:val="bullet"/>
      <w:lvlText w:val=""/>
      <w:lvlJc w:val="left"/>
      <w:pPr>
        <w:ind w:left="20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1" w:hanging="360"/>
      </w:pPr>
      <w:rPr>
        <w:rFonts w:ascii="Wingdings" w:hAnsi="Wingdings" w:hint="default"/>
      </w:rPr>
    </w:lvl>
  </w:abstractNum>
  <w:abstractNum w:abstractNumId="13" w15:restartNumberingAfterBreak="0">
    <w:nsid w:val="49712981"/>
    <w:multiLevelType w:val="hybridMultilevel"/>
    <w:tmpl w:val="89FE6D3A"/>
    <w:lvl w:ilvl="0" w:tplc="33EEAB50">
      <w:start w:val="1"/>
      <w:numFmt w:val="decimal"/>
      <w:lvlText w:val="%1."/>
      <w:lvlJc w:val="left"/>
      <w:pPr>
        <w:ind w:left="15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87" w:hanging="180"/>
      </w:pPr>
      <w:rPr>
        <w:rFonts w:cs="Times New Roman"/>
      </w:rPr>
    </w:lvl>
  </w:abstractNum>
  <w:abstractNum w:abstractNumId="14" w15:restartNumberingAfterBreak="0">
    <w:nsid w:val="4DBA30D1"/>
    <w:multiLevelType w:val="multilevel"/>
    <w:tmpl w:val="64EE762E"/>
    <w:lvl w:ilvl="0">
      <w:start w:val="1"/>
      <w:numFmt w:val="decimal"/>
      <w:lvlText w:val="%1."/>
      <w:lvlJc w:val="left"/>
      <w:pPr>
        <w:ind w:left="1919" w:hanging="310"/>
      </w:pPr>
      <w:rPr>
        <w:rFonts w:ascii="Times New Roman" w:hAnsi="Times New Roman" w:cs="Times New Roman" w:hint="default"/>
        <w:b w:val="0"/>
        <w:bCs w:val="0"/>
        <w:spacing w:val="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980" w:hanging="360"/>
      </w:pPr>
      <w:rPr>
        <w:rFonts w:ascii="Times New Roman" w:hAnsi="Times New Roman" w:cs="Times New Roman" w:hint="default"/>
        <w:b w:val="0"/>
        <w:bCs w:val="0"/>
        <w:spacing w:val="1"/>
        <w:w w:val="99"/>
        <w:sz w:val="24"/>
        <w:szCs w:val="24"/>
      </w:rPr>
    </w:lvl>
    <w:lvl w:ilvl="2">
      <w:start w:val="1"/>
      <w:numFmt w:val="decimal"/>
      <w:lvlText w:val="%3."/>
      <w:lvlJc w:val="left"/>
      <w:pPr>
        <w:ind w:left="2700" w:hanging="360"/>
      </w:pPr>
      <w:rPr>
        <w:rFonts w:ascii="Times New Roman" w:hAnsi="Times New Roman" w:cs="Times New Roman" w:hint="default"/>
        <w:b w:val="0"/>
        <w:bCs w:val="0"/>
        <w:spacing w:val="1"/>
        <w:w w:val="99"/>
        <w:sz w:val="24"/>
        <w:szCs w:val="24"/>
      </w:rPr>
    </w:lvl>
    <w:lvl w:ilvl="3">
      <w:start w:val="1"/>
      <w:numFmt w:val="decimal"/>
      <w:lvlText w:val="%4."/>
      <w:lvlJc w:val="left"/>
      <w:pPr>
        <w:ind w:left="2371" w:hanging="360"/>
      </w:pPr>
      <w:rPr>
        <w:rFonts w:cs="Times New Roman" w:hint="default"/>
        <w:b w:val="0"/>
        <w:w w:val="99"/>
        <w:sz w:val="20"/>
      </w:rPr>
    </w:lvl>
    <w:lvl w:ilvl="4">
      <w:start w:val="1"/>
      <w:numFmt w:val="lowerLetter"/>
      <w:lvlText w:val="%5)"/>
      <w:lvlJc w:val="left"/>
      <w:pPr>
        <w:ind w:left="3617" w:hanging="360"/>
      </w:pPr>
    </w:lvl>
    <w:lvl w:ilvl="5">
      <w:numFmt w:val="bullet"/>
      <w:lvlText w:val="•"/>
      <w:lvlJc w:val="left"/>
      <w:pPr>
        <w:ind w:left="4594" w:hanging="360"/>
      </w:pPr>
      <w:rPr>
        <w:rFonts w:hint="default"/>
      </w:rPr>
    </w:lvl>
    <w:lvl w:ilvl="6">
      <w:numFmt w:val="bullet"/>
      <w:lvlText w:val="•"/>
      <w:lvlJc w:val="left"/>
      <w:pPr>
        <w:ind w:left="5571" w:hanging="360"/>
      </w:pPr>
      <w:rPr>
        <w:rFonts w:hint="default"/>
      </w:rPr>
    </w:lvl>
    <w:lvl w:ilvl="7">
      <w:numFmt w:val="bullet"/>
      <w:lvlText w:val="•"/>
      <w:lvlJc w:val="left"/>
      <w:pPr>
        <w:ind w:left="6548" w:hanging="360"/>
      </w:pPr>
      <w:rPr>
        <w:rFonts w:hint="default"/>
      </w:rPr>
    </w:lvl>
    <w:lvl w:ilvl="8"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15" w15:restartNumberingAfterBreak="0">
    <w:nsid w:val="53384EB3"/>
    <w:multiLevelType w:val="hybridMultilevel"/>
    <w:tmpl w:val="BE7403A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5CCA7DA3"/>
    <w:multiLevelType w:val="multilevel"/>
    <w:tmpl w:val="63F63F58"/>
    <w:lvl w:ilvl="0">
      <w:start w:val="1"/>
      <w:numFmt w:val="decimal"/>
      <w:lvlText w:val="%1."/>
      <w:lvlJc w:val="left"/>
      <w:pPr>
        <w:ind w:left="1919" w:hanging="310"/>
      </w:pPr>
      <w:rPr>
        <w:rFonts w:ascii="Times New Roman" w:hAnsi="Times New Roman" w:cs="Times New Roman"/>
        <w:b w:val="0"/>
        <w:bCs w:val="0"/>
        <w:spacing w:val="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980" w:hanging="360"/>
      </w:pPr>
      <w:rPr>
        <w:rFonts w:ascii="Times New Roman" w:hAnsi="Times New Roman" w:cs="Times New Roman"/>
        <w:b w:val="0"/>
        <w:bCs w:val="0"/>
        <w:spacing w:val="1"/>
        <w:w w:val="99"/>
        <w:sz w:val="20"/>
        <w:szCs w:val="20"/>
      </w:rPr>
    </w:lvl>
    <w:lvl w:ilvl="2">
      <w:start w:val="1"/>
      <w:numFmt w:val="decimal"/>
      <w:lvlText w:val="%3."/>
      <w:lvlJc w:val="left"/>
      <w:pPr>
        <w:ind w:left="2639" w:hanging="360"/>
      </w:pPr>
      <w:rPr>
        <w:rFonts w:ascii="Times New Roman" w:hAnsi="Times New Roman" w:cs="Times New Roman"/>
        <w:b w:val="0"/>
        <w:bCs w:val="0"/>
        <w:spacing w:val="1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2371" w:hanging="360"/>
      </w:pPr>
      <w:rPr>
        <w:rFonts w:cs="Times New Roman"/>
        <w:b w:val="0"/>
        <w:w w:val="99"/>
        <w:sz w:val="20"/>
      </w:rPr>
    </w:lvl>
    <w:lvl w:ilvl="4">
      <w:numFmt w:val="bullet"/>
      <w:lvlText w:val="•"/>
      <w:lvlJc w:val="left"/>
      <w:pPr>
        <w:ind w:left="3617" w:hanging="360"/>
      </w:pPr>
    </w:lvl>
    <w:lvl w:ilvl="5">
      <w:numFmt w:val="bullet"/>
      <w:lvlText w:val="•"/>
      <w:lvlJc w:val="left"/>
      <w:pPr>
        <w:ind w:left="4594" w:hanging="360"/>
      </w:pPr>
    </w:lvl>
    <w:lvl w:ilvl="6">
      <w:numFmt w:val="bullet"/>
      <w:lvlText w:val="•"/>
      <w:lvlJc w:val="left"/>
      <w:pPr>
        <w:ind w:left="5571" w:hanging="360"/>
      </w:pPr>
    </w:lvl>
    <w:lvl w:ilvl="7">
      <w:numFmt w:val="bullet"/>
      <w:lvlText w:val="•"/>
      <w:lvlJc w:val="left"/>
      <w:pPr>
        <w:ind w:left="6548" w:hanging="360"/>
      </w:pPr>
    </w:lvl>
    <w:lvl w:ilvl="8">
      <w:numFmt w:val="bullet"/>
      <w:lvlText w:val="•"/>
      <w:lvlJc w:val="left"/>
      <w:pPr>
        <w:ind w:left="7525" w:hanging="360"/>
      </w:pPr>
    </w:lvl>
  </w:abstractNum>
  <w:abstractNum w:abstractNumId="17" w15:restartNumberingAfterBreak="0">
    <w:nsid w:val="66EC4973"/>
    <w:multiLevelType w:val="hybridMultilevel"/>
    <w:tmpl w:val="2C24B6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7E431A6"/>
    <w:multiLevelType w:val="hybridMultilevel"/>
    <w:tmpl w:val="C0A878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9917C57"/>
    <w:multiLevelType w:val="hybridMultilevel"/>
    <w:tmpl w:val="C79660E6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20" w15:restartNumberingAfterBreak="0">
    <w:nsid w:val="7D8A60D4"/>
    <w:multiLevelType w:val="multilevel"/>
    <w:tmpl w:val="D11CDB34"/>
    <w:lvl w:ilvl="0">
      <w:start w:val="1"/>
      <w:numFmt w:val="decimal"/>
      <w:lvlText w:val="%1."/>
      <w:lvlJc w:val="left"/>
      <w:pPr>
        <w:ind w:left="1919" w:hanging="310"/>
      </w:pPr>
      <w:rPr>
        <w:rFonts w:ascii="Times New Roman" w:hAnsi="Times New Roman" w:cs="Times New Roman" w:hint="default"/>
        <w:b w:val="0"/>
        <w:bCs w:val="0"/>
        <w:spacing w:val="1"/>
        <w:w w:val="99"/>
        <w:sz w:val="20"/>
        <w:szCs w:val="20"/>
      </w:rPr>
    </w:lvl>
    <w:lvl w:ilvl="1">
      <w:start w:val="4"/>
      <w:numFmt w:val="decimal"/>
      <w:lvlText w:val="%2."/>
      <w:lvlJc w:val="left"/>
      <w:pPr>
        <w:ind w:left="1980" w:hanging="360"/>
      </w:pPr>
      <w:rPr>
        <w:rFonts w:ascii="Times New Roman" w:hAnsi="Times New Roman" w:cs="Times New Roman" w:hint="default"/>
        <w:b w:val="0"/>
        <w:bCs w:val="0"/>
        <w:spacing w:val="1"/>
        <w:w w:val="99"/>
        <w:sz w:val="20"/>
        <w:szCs w:val="20"/>
      </w:rPr>
    </w:lvl>
    <w:lvl w:ilvl="2">
      <w:start w:val="1"/>
      <w:numFmt w:val="decimal"/>
      <w:lvlText w:val="%3."/>
      <w:lvlJc w:val="left"/>
      <w:pPr>
        <w:ind w:left="2639" w:hanging="360"/>
      </w:pPr>
      <w:rPr>
        <w:rFonts w:ascii="Times New Roman" w:hAnsi="Times New Roman" w:cs="Times New Roman" w:hint="default"/>
        <w:b w:val="0"/>
        <w:bCs w:val="0"/>
        <w:spacing w:val="1"/>
        <w:w w:val="99"/>
        <w:sz w:val="20"/>
        <w:szCs w:val="20"/>
      </w:rPr>
    </w:lvl>
    <w:lvl w:ilvl="3">
      <w:numFmt w:val="bullet"/>
      <w:lvlText w:val=""/>
      <w:lvlJc w:val="left"/>
      <w:pPr>
        <w:ind w:left="2371" w:hanging="360"/>
      </w:pPr>
      <w:rPr>
        <w:rFonts w:ascii="Symbol" w:hAnsi="Symbol" w:hint="default"/>
        <w:b w:val="0"/>
        <w:w w:val="99"/>
        <w:sz w:val="20"/>
      </w:rPr>
    </w:lvl>
    <w:lvl w:ilvl="4">
      <w:numFmt w:val="bullet"/>
      <w:lvlText w:val="•"/>
      <w:lvlJc w:val="left"/>
      <w:pPr>
        <w:ind w:left="3617" w:hanging="360"/>
      </w:pPr>
      <w:rPr>
        <w:rFonts w:hint="default"/>
      </w:rPr>
    </w:lvl>
    <w:lvl w:ilvl="5">
      <w:numFmt w:val="bullet"/>
      <w:lvlText w:val="•"/>
      <w:lvlJc w:val="left"/>
      <w:pPr>
        <w:ind w:left="4594" w:hanging="360"/>
      </w:pPr>
      <w:rPr>
        <w:rFonts w:hint="default"/>
      </w:rPr>
    </w:lvl>
    <w:lvl w:ilvl="6">
      <w:numFmt w:val="bullet"/>
      <w:lvlText w:val="•"/>
      <w:lvlJc w:val="left"/>
      <w:pPr>
        <w:ind w:left="5571" w:hanging="360"/>
      </w:pPr>
      <w:rPr>
        <w:rFonts w:hint="default"/>
      </w:rPr>
    </w:lvl>
    <w:lvl w:ilvl="7">
      <w:numFmt w:val="bullet"/>
      <w:lvlText w:val="•"/>
      <w:lvlJc w:val="left"/>
      <w:pPr>
        <w:ind w:left="6548" w:hanging="360"/>
      </w:pPr>
      <w:rPr>
        <w:rFonts w:hint="default"/>
      </w:rPr>
    </w:lvl>
    <w:lvl w:ilvl="8">
      <w:numFmt w:val="bullet"/>
      <w:lvlText w:val="•"/>
      <w:lvlJc w:val="left"/>
      <w:pPr>
        <w:ind w:left="752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20"/>
  </w:num>
  <w:num w:numId="9">
    <w:abstractNumId w:val="13"/>
  </w:num>
  <w:num w:numId="10">
    <w:abstractNumId w:val="16"/>
  </w:num>
  <w:num w:numId="11">
    <w:abstractNumId w:val="10"/>
  </w:num>
  <w:num w:numId="12">
    <w:abstractNumId w:val="11"/>
  </w:num>
  <w:num w:numId="13">
    <w:abstractNumId w:val="17"/>
  </w:num>
  <w:num w:numId="14">
    <w:abstractNumId w:val="8"/>
  </w:num>
  <w:num w:numId="15">
    <w:abstractNumId w:val="14"/>
  </w:num>
  <w:num w:numId="16">
    <w:abstractNumId w:val="7"/>
  </w:num>
  <w:num w:numId="17">
    <w:abstractNumId w:val="18"/>
  </w:num>
  <w:num w:numId="18">
    <w:abstractNumId w:val="12"/>
  </w:num>
  <w:num w:numId="19">
    <w:abstractNumId w:val="19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0A4"/>
    <w:rsid w:val="00053AB1"/>
    <w:rsid w:val="00083B2B"/>
    <w:rsid w:val="000F1B74"/>
    <w:rsid w:val="0013073B"/>
    <w:rsid w:val="001540A0"/>
    <w:rsid w:val="00193D3C"/>
    <w:rsid w:val="001A5FB9"/>
    <w:rsid w:val="001C6451"/>
    <w:rsid w:val="001E17B3"/>
    <w:rsid w:val="0023341D"/>
    <w:rsid w:val="00254E11"/>
    <w:rsid w:val="002710A4"/>
    <w:rsid w:val="002C3317"/>
    <w:rsid w:val="002D2D22"/>
    <w:rsid w:val="002E044F"/>
    <w:rsid w:val="00300074"/>
    <w:rsid w:val="00306546"/>
    <w:rsid w:val="00351709"/>
    <w:rsid w:val="004007E8"/>
    <w:rsid w:val="00417DDC"/>
    <w:rsid w:val="004742E0"/>
    <w:rsid w:val="004A6CC0"/>
    <w:rsid w:val="004C2E88"/>
    <w:rsid w:val="004F2EF5"/>
    <w:rsid w:val="0050701E"/>
    <w:rsid w:val="005E0A71"/>
    <w:rsid w:val="005F6393"/>
    <w:rsid w:val="006E15DB"/>
    <w:rsid w:val="006F1675"/>
    <w:rsid w:val="007014D8"/>
    <w:rsid w:val="0070306B"/>
    <w:rsid w:val="00780D88"/>
    <w:rsid w:val="007A3153"/>
    <w:rsid w:val="007D0F0A"/>
    <w:rsid w:val="007E3D96"/>
    <w:rsid w:val="008003AA"/>
    <w:rsid w:val="00805196"/>
    <w:rsid w:val="0081321B"/>
    <w:rsid w:val="00845F53"/>
    <w:rsid w:val="00853CD1"/>
    <w:rsid w:val="008642DB"/>
    <w:rsid w:val="00885937"/>
    <w:rsid w:val="008874C5"/>
    <w:rsid w:val="008931D3"/>
    <w:rsid w:val="0089426B"/>
    <w:rsid w:val="0092349B"/>
    <w:rsid w:val="00926AD8"/>
    <w:rsid w:val="00970CFC"/>
    <w:rsid w:val="009C6181"/>
    <w:rsid w:val="009C6D5A"/>
    <w:rsid w:val="009D4B54"/>
    <w:rsid w:val="00A63605"/>
    <w:rsid w:val="00AC55CD"/>
    <w:rsid w:val="00AE64C4"/>
    <w:rsid w:val="00B21E73"/>
    <w:rsid w:val="00B44598"/>
    <w:rsid w:val="00B70ED0"/>
    <w:rsid w:val="00BB5DEA"/>
    <w:rsid w:val="00BF6002"/>
    <w:rsid w:val="00C172F7"/>
    <w:rsid w:val="00C9227D"/>
    <w:rsid w:val="00CC79E5"/>
    <w:rsid w:val="00D15B17"/>
    <w:rsid w:val="00D473FB"/>
    <w:rsid w:val="00D55CAE"/>
    <w:rsid w:val="00D83E20"/>
    <w:rsid w:val="00DB306E"/>
    <w:rsid w:val="00E700BF"/>
    <w:rsid w:val="00E82A2B"/>
    <w:rsid w:val="00EA1A8B"/>
    <w:rsid w:val="00EA3932"/>
    <w:rsid w:val="00EC1215"/>
    <w:rsid w:val="00F4756C"/>
    <w:rsid w:val="00F546FF"/>
    <w:rsid w:val="00F60E8D"/>
    <w:rsid w:val="00F717B6"/>
    <w:rsid w:val="00FB3EF4"/>
    <w:rsid w:val="00FB6DCF"/>
    <w:rsid w:val="00FF42C0"/>
    <w:rsid w:val="2EC48115"/>
    <w:rsid w:val="5162B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9C3180"/>
  <w14:defaultImageDpi w14:val="0"/>
  <w15:docId w15:val="{AB8A351E-6D67-49B7-BEF8-498DB8E9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19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pPr>
      <w:ind w:left="1291" w:hanging="360"/>
    </w:pPr>
    <w:rPr>
      <w:rFonts w:ascii="Calibri" w:hAnsi="Calibri" w:cs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710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10A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F60E8D"/>
    <w:pPr>
      <w:widowControl/>
      <w:autoSpaceDE/>
      <w:autoSpaceDN/>
      <w:adjustRightInd/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5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btsupport.nysed.gov/hc/en-u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sed.gov/edtech/schools/computer-based-testing-cbt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www.p12.nysed.gov/mgtserv/smart_schools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nysmartschools.weebly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DD3433705204C8DACAC273A41F0BE" ma:contentTypeVersion="6" ma:contentTypeDescription="Create a new document." ma:contentTypeScope="" ma:versionID="75a83eaf164b020b4eeee82923e7e8d0">
  <xsd:schema xmlns:xsd="http://www.w3.org/2001/XMLSchema" xmlns:xs="http://www.w3.org/2001/XMLSchema" xmlns:p="http://schemas.microsoft.com/office/2006/metadata/properties" xmlns:ns2="d7f98323-c351-4c59-9f4d-1e7198e61337" xmlns:ns3="07d03a14-25bf-45fb-ad0a-2072d494605b" targetNamespace="http://schemas.microsoft.com/office/2006/metadata/properties" ma:root="true" ma:fieldsID="ea21798b87610885169188fafb7d886e" ns2:_="" ns3:_="">
    <xsd:import namespace="d7f98323-c351-4c59-9f4d-1e7198e61337"/>
    <xsd:import namespace="07d03a14-25bf-45fb-ad0a-2072d49460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98323-c351-4c59-9f4d-1e7198e613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03a14-25bf-45fb-ad0a-2072d49460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f98323-c351-4c59-9f4d-1e7198e61337">
      <UserInfo>
        <DisplayName>Huffcut, Rosanne</DisplayName>
        <AccountId>19</AccountId>
        <AccountType/>
      </UserInfo>
      <UserInfo>
        <DisplayName>Mathis, Jan</DisplayName>
        <AccountId>21</AccountId>
        <AccountType/>
      </UserInfo>
      <UserInfo>
        <DisplayName>Okal-Frink, Michelle</DisplayName>
        <AccountId>20</AccountId>
        <AccountType/>
      </UserInfo>
      <UserInfo>
        <DisplayName>Freas, Elizabeth</DisplayName>
        <AccountId>18</AccountId>
        <AccountType/>
      </UserInfo>
      <UserInfo>
        <DisplayName>Hochadel, Patricia</DisplayName>
        <AccountId>12</AccountId>
        <AccountType/>
      </UserInfo>
      <UserInfo>
        <DisplayName>Montross, Brandon</DisplayName>
        <AccountId>51</AccountId>
        <AccountType/>
      </UserInfo>
      <UserInfo>
        <DisplayName>Koch, Kenneth</DisplayName>
        <AccountId>52</AccountId>
        <AccountType/>
      </UserInfo>
      <UserInfo>
        <DisplayName>Fregelette, James</DisplayName>
        <AccountId>29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60F27-2BEE-4F14-B04F-1DA394DA3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98323-c351-4c59-9f4d-1e7198e61337"/>
    <ds:schemaRef ds:uri="07d03a14-25bf-45fb-ad0a-2072d49460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1B847C-B5EA-4790-A4C3-EFA0D3FC04BF}">
  <ds:schemaRefs>
    <ds:schemaRef ds:uri="http://schemas.microsoft.com/office/2006/metadata/properties"/>
    <ds:schemaRef ds:uri="http://schemas.microsoft.com/office/infopath/2007/PartnerControls"/>
    <ds:schemaRef ds:uri="d7f98323-c351-4c59-9f4d-1e7198e61337"/>
  </ds:schemaRefs>
</ds:datastoreItem>
</file>

<file path=customXml/itemProps3.xml><?xml version="1.0" encoding="utf-8"?>
<ds:datastoreItem xmlns:ds="http://schemas.openxmlformats.org/officeDocument/2006/customXml" ds:itemID="{1D695765-A95F-432E-9409-4AD74FAA4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C250FD-41DF-4867-B64E-111A4D16B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Hochadel</dc:creator>
  <cp:keywords/>
  <dc:description/>
  <cp:lastModifiedBy>Hochadel, Patricia</cp:lastModifiedBy>
  <cp:revision>15</cp:revision>
  <cp:lastPrinted>2017-11-16T12:36:00Z</cp:lastPrinted>
  <dcterms:created xsi:type="dcterms:W3CDTF">2018-04-25T14:34:00Z</dcterms:created>
  <dcterms:modified xsi:type="dcterms:W3CDTF">2018-05-15T12:55:00Z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15 for Word</vt:lpwstr>
  </property>
  <property fmtid="{D5CDD505-2E9C-101B-9397-08002B2CF9AE}" pid="3" name="ContentTypeId">
    <vt:lpwstr>0x010100B90DD3433705204C8DACAC273A41F0BE</vt:lpwstr>
  </property>
</Properties>
</file>